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04"/>
        <w:gridCol w:w="4743"/>
      </w:tblGrid>
      <w:tr w:rsidR="00D13FA7" w:rsidRPr="00C80217" w:rsidTr="00D13FA7">
        <w:tc>
          <w:tcPr>
            <w:tcW w:w="5004" w:type="dxa"/>
            <w:shd w:val="clear" w:color="auto" w:fill="auto"/>
          </w:tcPr>
          <w:p w:rsidR="00D13FA7" w:rsidRPr="00C80217" w:rsidRDefault="00D13FA7" w:rsidP="00D13FA7">
            <w:pPr>
              <w:snapToGrid w:val="0"/>
              <w:rPr>
                <w:b/>
                <w:bCs/>
                <w:szCs w:val="28"/>
              </w:rPr>
            </w:pPr>
            <w:bookmarkStart w:id="0" w:name="_GoBack"/>
            <w:bookmarkEnd w:id="0"/>
          </w:p>
          <w:p w:rsidR="00D13FA7" w:rsidRPr="00C80217" w:rsidRDefault="00D13FA7" w:rsidP="00D13FA7">
            <w:pPr>
              <w:rPr>
                <w:szCs w:val="28"/>
              </w:rPr>
            </w:pPr>
          </w:p>
        </w:tc>
        <w:tc>
          <w:tcPr>
            <w:tcW w:w="4743" w:type="dxa"/>
            <w:shd w:val="clear" w:color="auto" w:fill="auto"/>
          </w:tcPr>
          <w:p w:rsidR="00D13FA7" w:rsidRPr="00D13FA7" w:rsidRDefault="00D13FA7" w:rsidP="007F732B">
            <w:pPr>
              <w:ind w:left="99"/>
              <w:jc w:val="center"/>
              <w:rPr>
                <w:sz w:val="28"/>
                <w:szCs w:val="28"/>
              </w:rPr>
            </w:pPr>
            <w:r w:rsidRPr="00D13FA7">
              <w:rPr>
                <w:bCs/>
                <w:iCs/>
                <w:sz w:val="28"/>
                <w:szCs w:val="28"/>
              </w:rPr>
              <w:t>ПРИЛОЖЕНИЕ № 1</w:t>
            </w:r>
          </w:p>
          <w:p w:rsidR="00D13FA7" w:rsidRPr="00D13FA7" w:rsidRDefault="00D13FA7" w:rsidP="007F732B">
            <w:pPr>
              <w:ind w:left="99"/>
              <w:jc w:val="center"/>
              <w:rPr>
                <w:sz w:val="28"/>
                <w:szCs w:val="28"/>
              </w:rPr>
            </w:pPr>
          </w:p>
          <w:p w:rsidR="00D13FA7" w:rsidRPr="00D13FA7" w:rsidRDefault="00D13FA7" w:rsidP="007F732B">
            <w:pPr>
              <w:ind w:left="99"/>
              <w:jc w:val="center"/>
              <w:rPr>
                <w:sz w:val="28"/>
                <w:szCs w:val="28"/>
              </w:rPr>
            </w:pPr>
            <w:r w:rsidRPr="00D13FA7">
              <w:rPr>
                <w:sz w:val="28"/>
                <w:szCs w:val="28"/>
              </w:rPr>
              <w:t>УТВЕРЖДЕНО</w:t>
            </w:r>
          </w:p>
          <w:p w:rsidR="00D13FA7" w:rsidRPr="00D13FA7" w:rsidRDefault="00B76F1E" w:rsidP="007F732B">
            <w:pPr>
              <w:ind w:lef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13FA7" w:rsidRPr="00D13FA7">
              <w:rPr>
                <w:sz w:val="28"/>
                <w:szCs w:val="28"/>
              </w:rPr>
              <w:t>риказом</w:t>
            </w:r>
            <w:r>
              <w:rPr>
                <w:sz w:val="28"/>
                <w:szCs w:val="28"/>
              </w:rPr>
              <w:t xml:space="preserve"> </w:t>
            </w:r>
            <w:r w:rsidR="00D13FA7" w:rsidRPr="00D13FA7">
              <w:rPr>
                <w:sz w:val="28"/>
                <w:szCs w:val="28"/>
              </w:rPr>
              <w:t>ГБУ КК «Кубаньпатриотцентр»</w:t>
            </w:r>
          </w:p>
          <w:p w:rsidR="00D13FA7" w:rsidRPr="00D13FA7" w:rsidRDefault="00D13FA7" w:rsidP="007F732B">
            <w:pPr>
              <w:ind w:left="99"/>
              <w:jc w:val="center"/>
              <w:rPr>
                <w:sz w:val="28"/>
                <w:szCs w:val="28"/>
              </w:rPr>
            </w:pPr>
            <w:r w:rsidRPr="00D13FA7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___________</w:t>
            </w:r>
            <w:r w:rsidR="00B76F1E">
              <w:rPr>
                <w:sz w:val="28"/>
                <w:szCs w:val="28"/>
              </w:rPr>
              <w:t>___</w:t>
            </w:r>
            <w:r w:rsidRPr="00D13FA7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_____</w:t>
            </w:r>
          </w:p>
          <w:p w:rsidR="00D13FA7" w:rsidRPr="00C80217" w:rsidRDefault="00D13FA7" w:rsidP="00D13FA7">
            <w:pPr>
              <w:jc w:val="center"/>
              <w:rPr>
                <w:szCs w:val="28"/>
              </w:rPr>
            </w:pPr>
          </w:p>
        </w:tc>
      </w:tr>
    </w:tbl>
    <w:p w:rsidR="00230D07" w:rsidRPr="00FF75F8" w:rsidRDefault="00230D07" w:rsidP="00FF75F8">
      <w:pPr>
        <w:pStyle w:val="a4"/>
        <w:rPr>
          <w:lang w:eastAsia="ar-SA"/>
        </w:rPr>
      </w:pPr>
    </w:p>
    <w:p w:rsidR="00F0619B" w:rsidRPr="00D13FA7" w:rsidRDefault="00F0619B" w:rsidP="00E5275D">
      <w:pPr>
        <w:pStyle w:val="1"/>
        <w:tabs>
          <w:tab w:val="num" w:pos="0"/>
        </w:tabs>
        <w:suppressAutoHyphens/>
        <w:rPr>
          <w:szCs w:val="28"/>
        </w:rPr>
      </w:pPr>
      <w:r w:rsidRPr="00D13FA7">
        <w:rPr>
          <w:szCs w:val="28"/>
        </w:rPr>
        <w:t xml:space="preserve">ПОЛОЖЕНИЕ </w:t>
      </w:r>
    </w:p>
    <w:p w:rsidR="008E300D" w:rsidRDefault="00F0619B" w:rsidP="00F0619B">
      <w:pPr>
        <w:jc w:val="center"/>
        <w:rPr>
          <w:sz w:val="28"/>
          <w:szCs w:val="28"/>
        </w:rPr>
      </w:pPr>
      <w:r w:rsidRPr="00D13FA7">
        <w:rPr>
          <w:sz w:val="28"/>
          <w:szCs w:val="28"/>
        </w:rPr>
        <w:t xml:space="preserve">о проведении </w:t>
      </w:r>
      <w:r>
        <w:rPr>
          <w:sz w:val="28"/>
          <w:szCs w:val="28"/>
        </w:rPr>
        <w:t>спортивно-оздоровительно</w:t>
      </w:r>
      <w:r w:rsidR="00864081">
        <w:rPr>
          <w:sz w:val="28"/>
          <w:szCs w:val="28"/>
        </w:rPr>
        <w:t xml:space="preserve">й смены </w:t>
      </w:r>
    </w:p>
    <w:p w:rsidR="00F0619B" w:rsidRPr="00D13FA7" w:rsidRDefault="00864081" w:rsidP="00F0619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AA138C">
        <w:rPr>
          <w:sz w:val="28"/>
          <w:szCs w:val="28"/>
        </w:rPr>
        <w:t>Служить России суждено тебе и мне</w:t>
      </w:r>
      <w:r w:rsidR="008E300D">
        <w:rPr>
          <w:sz w:val="28"/>
          <w:szCs w:val="28"/>
        </w:rPr>
        <w:t>!</w:t>
      </w:r>
      <w:r>
        <w:rPr>
          <w:sz w:val="28"/>
          <w:szCs w:val="28"/>
        </w:rPr>
        <w:t>»</w:t>
      </w:r>
    </w:p>
    <w:p w:rsidR="00F0619B" w:rsidRPr="00C80217" w:rsidRDefault="00F0619B" w:rsidP="00F0619B">
      <w:pPr>
        <w:rPr>
          <w:b/>
          <w:szCs w:val="28"/>
        </w:rPr>
      </w:pPr>
    </w:p>
    <w:p w:rsidR="00F0619B" w:rsidRPr="00B45DB0" w:rsidRDefault="00F0619B" w:rsidP="00E5275D">
      <w:pPr>
        <w:pStyle w:val="1"/>
        <w:numPr>
          <w:ilvl w:val="0"/>
          <w:numId w:val="33"/>
        </w:numPr>
        <w:tabs>
          <w:tab w:val="clear" w:pos="720"/>
          <w:tab w:val="num" w:pos="360"/>
        </w:tabs>
        <w:suppressAutoHyphens/>
        <w:ind w:left="0" w:firstLine="0"/>
        <w:rPr>
          <w:b/>
          <w:szCs w:val="28"/>
        </w:rPr>
      </w:pPr>
      <w:r w:rsidRPr="00B45DB0">
        <w:rPr>
          <w:b/>
          <w:szCs w:val="28"/>
        </w:rPr>
        <w:t>Общие положения</w:t>
      </w:r>
    </w:p>
    <w:p w:rsidR="00F0619B" w:rsidRPr="00C80217" w:rsidRDefault="00F0619B" w:rsidP="00F0619B">
      <w:pPr>
        <w:ind w:firstLine="851"/>
        <w:jc w:val="both"/>
        <w:rPr>
          <w:szCs w:val="28"/>
        </w:rPr>
      </w:pPr>
    </w:p>
    <w:p w:rsidR="00F0619B" w:rsidRDefault="00674495" w:rsidP="009C19C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F0619B" w:rsidRPr="00D13FA7">
        <w:rPr>
          <w:sz w:val="28"/>
          <w:szCs w:val="28"/>
        </w:rPr>
        <w:t xml:space="preserve"> соответствии с постановлением главы администрации (губернатора) Краснодарского края от </w:t>
      </w:r>
      <w:r w:rsidR="00F0619B" w:rsidRPr="005D031B">
        <w:rPr>
          <w:sz w:val="28"/>
          <w:szCs w:val="28"/>
        </w:rPr>
        <w:t>14 октября 2013 года №  1174 «Об утверждении  государственной  программы Кр</w:t>
      </w:r>
      <w:r>
        <w:rPr>
          <w:sz w:val="28"/>
          <w:szCs w:val="28"/>
        </w:rPr>
        <w:t>аснодарского края «Дети Кубани»</w:t>
      </w:r>
      <w:r w:rsidR="00F0619B" w:rsidRPr="005D031B">
        <w:rPr>
          <w:sz w:val="28"/>
          <w:szCs w:val="28"/>
        </w:rPr>
        <w:t xml:space="preserve"> (пункт программы 6.1.14 «Организация оздоровления молодежи в возрасте от 14 до 17 лет на базе краевых учреждений, осуществляющих оздоровление детей»)</w:t>
      </w:r>
      <w:r w:rsidR="00F0619B">
        <w:rPr>
          <w:sz w:val="28"/>
          <w:szCs w:val="28"/>
        </w:rPr>
        <w:t xml:space="preserve">, </w:t>
      </w:r>
      <w:r w:rsidR="00F0619B" w:rsidRPr="00D13FA7">
        <w:rPr>
          <w:sz w:val="28"/>
          <w:szCs w:val="28"/>
        </w:rPr>
        <w:t>приказами департамента молодежной политики Краснодарского кр</w:t>
      </w:r>
      <w:r w:rsidR="00FF75F8">
        <w:rPr>
          <w:sz w:val="28"/>
          <w:szCs w:val="28"/>
        </w:rPr>
        <w:t xml:space="preserve">ая </w:t>
      </w:r>
      <w:r>
        <w:rPr>
          <w:sz w:val="28"/>
          <w:szCs w:val="28"/>
        </w:rPr>
        <w:t xml:space="preserve">              </w:t>
      </w:r>
      <w:r w:rsidR="00F0619B">
        <w:rPr>
          <w:sz w:val="28"/>
          <w:szCs w:val="28"/>
        </w:rPr>
        <w:t>от 17 февраля</w:t>
      </w:r>
      <w:r w:rsidR="00F0619B" w:rsidRPr="00D13FA7">
        <w:rPr>
          <w:sz w:val="28"/>
          <w:szCs w:val="28"/>
        </w:rPr>
        <w:t xml:space="preserve"> 2014 года № </w:t>
      </w:r>
      <w:r w:rsidR="00F0619B">
        <w:rPr>
          <w:sz w:val="28"/>
          <w:szCs w:val="28"/>
        </w:rPr>
        <w:t>23</w:t>
      </w:r>
      <w:r w:rsidR="00F0619B" w:rsidRPr="00D13FA7">
        <w:rPr>
          <w:sz w:val="28"/>
          <w:szCs w:val="28"/>
        </w:rPr>
        <w:t xml:space="preserve"> «О реализации плана мероприятий департамента</w:t>
      </w:r>
      <w:proofErr w:type="gramEnd"/>
      <w:r w:rsidR="00F0619B" w:rsidRPr="00D13FA7">
        <w:rPr>
          <w:sz w:val="28"/>
          <w:szCs w:val="28"/>
        </w:rPr>
        <w:t xml:space="preserve"> молодежной политики Краснодарского края в 2014 году по </w:t>
      </w:r>
      <w:r w:rsidR="00F0619B" w:rsidRPr="005D031B">
        <w:rPr>
          <w:sz w:val="28"/>
          <w:szCs w:val="28"/>
        </w:rPr>
        <w:t xml:space="preserve">государственной программе  Краснодарского края «Дети Кубани», </w:t>
      </w:r>
      <w:proofErr w:type="gramStart"/>
      <w:r w:rsidR="00F0619B" w:rsidRPr="005D031B">
        <w:rPr>
          <w:sz w:val="28"/>
          <w:szCs w:val="28"/>
        </w:rPr>
        <w:t>от</w:t>
      </w:r>
      <w:proofErr w:type="gramEnd"/>
      <w:r w:rsidR="00F0619B" w:rsidRPr="005D031B">
        <w:rPr>
          <w:sz w:val="28"/>
          <w:szCs w:val="28"/>
        </w:rPr>
        <w:t xml:space="preserve"> </w:t>
      </w:r>
      <w:r w:rsidR="00BD19FC">
        <w:rPr>
          <w:sz w:val="28"/>
          <w:szCs w:val="28"/>
        </w:rPr>
        <w:t>_________ № _________</w:t>
      </w:r>
      <w:r w:rsidR="00F0619B" w:rsidRPr="005D031B">
        <w:rPr>
          <w:sz w:val="28"/>
          <w:szCs w:val="28"/>
        </w:rPr>
        <w:t xml:space="preserve"> «</w:t>
      </w:r>
      <w:proofErr w:type="gramStart"/>
      <w:r w:rsidR="00F0619B" w:rsidRPr="005D031B">
        <w:rPr>
          <w:sz w:val="28"/>
          <w:szCs w:val="28"/>
        </w:rPr>
        <w:t>О</w:t>
      </w:r>
      <w:proofErr w:type="gramEnd"/>
      <w:r w:rsidR="00F0619B" w:rsidRPr="005D031B">
        <w:rPr>
          <w:sz w:val="28"/>
          <w:szCs w:val="28"/>
        </w:rPr>
        <w:t xml:space="preserve"> проведении спортивно-оздоровительно</w:t>
      </w:r>
      <w:r w:rsidR="00AB2321">
        <w:rPr>
          <w:sz w:val="28"/>
          <w:szCs w:val="28"/>
        </w:rPr>
        <w:t xml:space="preserve">й смены </w:t>
      </w:r>
      <w:r w:rsidR="008E300D">
        <w:rPr>
          <w:sz w:val="28"/>
          <w:szCs w:val="28"/>
        </w:rPr>
        <w:t>«Служить России суждено тебе и мне!»</w:t>
      </w:r>
      <w:r>
        <w:rPr>
          <w:sz w:val="28"/>
          <w:szCs w:val="28"/>
        </w:rPr>
        <w:t xml:space="preserve"> государственным бюджетным учреждением Краснодарского края «Центр патриотического воспитания молодежи Кубани»</w:t>
      </w:r>
      <w:r w:rsidR="00825AB3">
        <w:rPr>
          <w:sz w:val="28"/>
          <w:szCs w:val="28"/>
        </w:rPr>
        <w:t xml:space="preserve"> проводится спортивно-оздоровительная смен</w:t>
      </w:r>
      <w:r w:rsidR="00E93BF1">
        <w:rPr>
          <w:sz w:val="28"/>
          <w:szCs w:val="28"/>
        </w:rPr>
        <w:t>а</w:t>
      </w:r>
      <w:r w:rsidR="00825AB3">
        <w:rPr>
          <w:sz w:val="28"/>
          <w:szCs w:val="28"/>
        </w:rPr>
        <w:t xml:space="preserve"> </w:t>
      </w:r>
      <w:r w:rsidR="008E300D">
        <w:rPr>
          <w:sz w:val="28"/>
          <w:szCs w:val="28"/>
        </w:rPr>
        <w:t>«Служить России суждено тебе и мне!»</w:t>
      </w:r>
      <w:r w:rsidR="00825AB3">
        <w:rPr>
          <w:sz w:val="28"/>
          <w:szCs w:val="28"/>
        </w:rPr>
        <w:t xml:space="preserve"> (далее – Смена)</w:t>
      </w:r>
      <w:r w:rsidR="00F0619B" w:rsidRPr="005D031B">
        <w:rPr>
          <w:sz w:val="28"/>
          <w:szCs w:val="28"/>
        </w:rPr>
        <w:t>.</w:t>
      </w:r>
    </w:p>
    <w:p w:rsidR="00F0619B" w:rsidRDefault="00825AB3" w:rsidP="00825AB3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Положение определяет порядок организации и поведения Смены.</w:t>
      </w:r>
    </w:p>
    <w:p w:rsidR="00825AB3" w:rsidRPr="00E9314E" w:rsidRDefault="00825AB3" w:rsidP="00825AB3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F0619B" w:rsidRPr="00B45DB0" w:rsidRDefault="00F0619B" w:rsidP="00E5275D">
      <w:pPr>
        <w:pStyle w:val="aa"/>
        <w:numPr>
          <w:ilvl w:val="0"/>
          <w:numId w:val="33"/>
        </w:numPr>
        <w:tabs>
          <w:tab w:val="clear" w:pos="720"/>
          <w:tab w:val="num" w:pos="360"/>
        </w:tabs>
        <w:ind w:left="0" w:firstLine="0"/>
        <w:jc w:val="center"/>
        <w:rPr>
          <w:b/>
          <w:sz w:val="28"/>
          <w:szCs w:val="28"/>
        </w:rPr>
      </w:pPr>
      <w:r w:rsidRPr="00B45DB0">
        <w:rPr>
          <w:b/>
          <w:sz w:val="28"/>
          <w:szCs w:val="28"/>
        </w:rPr>
        <w:t>Цел</w:t>
      </w:r>
      <w:r w:rsidR="002700AB" w:rsidRPr="00B45DB0">
        <w:rPr>
          <w:b/>
          <w:sz w:val="28"/>
          <w:szCs w:val="28"/>
        </w:rPr>
        <w:t>ь</w:t>
      </w:r>
      <w:r w:rsidRPr="00B45DB0">
        <w:rPr>
          <w:b/>
          <w:sz w:val="28"/>
          <w:szCs w:val="28"/>
        </w:rPr>
        <w:t xml:space="preserve"> и задачи</w:t>
      </w:r>
      <w:r w:rsidR="002700AB" w:rsidRPr="00B45DB0">
        <w:rPr>
          <w:b/>
          <w:sz w:val="28"/>
          <w:szCs w:val="28"/>
        </w:rPr>
        <w:t xml:space="preserve"> Смены</w:t>
      </w:r>
    </w:p>
    <w:p w:rsidR="00F0619B" w:rsidRDefault="00F0619B" w:rsidP="00F0619B">
      <w:pPr>
        <w:ind w:firstLine="708"/>
        <w:jc w:val="both"/>
        <w:rPr>
          <w:sz w:val="28"/>
          <w:szCs w:val="28"/>
        </w:rPr>
      </w:pPr>
    </w:p>
    <w:p w:rsidR="00F0619B" w:rsidRPr="00E9314E" w:rsidRDefault="00732270" w:rsidP="00293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Смена</w:t>
      </w:r>
      <w:r w:rsidR="00F0619B" w:rsidRPr="00E9314E">
        <w:rPr>
          <w:sz w:val="28"/>
          <w:szCs w:val="28"/>
        </w:rPr>
        <w:t xml:space="preserve"> провод</w:t>
      </w:r>
      <w:r>
        <w:rPr>
          <w:sz w:val="28"/>
          <w:szCs w:val="28"/>
        </w:rPr>
        <w:t>и</w:t>
      </w:r>
      <w:r w:rsidR="00F0619B">
        <w:rPr>
          <w:sz w:val="28"/>
          <w:szCs w:val="28"/>
        </w:rPr>
        <w:t>тся с целью организации отдыха и оздоровления подростков, формирования у них навыков здорового физически активного образа жизни, развития их творческого потенциала.</w:t>
      </w:r>
    </w:p>
    <w:p w:rsidR="00F0619B" w:rsidRDefault="00F0619B" w:rsidP="00293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</w:t>
      </w:r>
      <w:r w:rsidR="00732270">
        <w:rPr>
          <w:sz w:val="28"/>
          <w:szCs w:val="28"/>
        </w:rPr>
        <w:t>Смены</w:t>
      </w:r>
      <w:r>
        <w:rPr>
          <w:sz w:val="28"/>
          <w:szCs w:val="28"/>
        </w:rPr>
        <w:t xml:space="preserve"> являются:</w:t>
      </w:r>
    </w:p>
    <w:p w:rsidR="00F0619B" w:rsidRDefault="00F0619B" w:rsidP="00293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патриотическое воспитание подростков, приобретение навыков общения в коллективе;</w:t>
      </w:r>
    </w:p>
    <w:p w:rsidR="00F0619B" w:rsidRDefault="00F0619B" w:rsidP="00293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3C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приобретение и совершенствование навыков по </w:t>
      </w:r>
      <w:r w:rsidR="00C11558">
        <w:rPr>
          <w:sz w:val="28"/>
          <w:szCs w:val="28"/>
        </w:rPr>
        <w:t xml:space="preserve">спортивно-прикладным и </w:t>
      </w:r>
      <w:r>
        <w:rPr>
          <w:sz w:val="28"/>
          <w:szCs w:val="28"/>
        </w:rPr>
        <w:t>военно-прикладным видам спорта;</w:t>
      </w:r>
    </w:p>
    <w:p w:rsidR="00F0619B" w:rsidRDefault="00F0619B" w:rsidP="00293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и проведение разнообразных физкультурно-оздоровительных мероприятий и спортивных соревнований;</w:t>
      </w:r>
    </w:p>
    <w:p w:rsidR="00F0619B" w:rsidRDefault="00F0619B" w:rsidP="00293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3C59">
        <w:rPr>
          <w:sz w:val="28"/>
          <w:szCs w:val="28"/>
        </w:rPr>
        <w:t xml:space="preserve">   </w:t>
      </w:r>
      <w:r>
        <w:rPr>
          <w:sz w:val="28"/>
          <w:szCs w:val="28"/>
        </w:rPr>
        <w:t>пропаганда здорового образа жизни;</w:t>
      </w:r>
    </w:p>
    <w:p w:rsidR="00F0619B" w:rsidRPr="00E9314E" w:rsidRDefault="00F0619B" w:rsidP="00293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создание благоприятных условий для комплексного разв</w:t>
      </w:r>
      <w:r w:rsidR="007D3602">
        <w:rPr>
          <w:sz w:val="28"/>
          <w:szCs w:val="28"/>
        </w:rPr>
        <w:t>ития и жизнедеятельности</w:t>
      </w:r>
      <w:r>
        <w:rPr>
          <w:sz w:val="28"/>
          <w:szCs w:val="28"/>
        </w:rPr>
        <w:t xml:space="preserve"> подростков</w:t>
      </w:r>
      <w:r w:rsidR="00752851">
        <w:rPr>
          <w:sz w:val="28"/>
          <w:szCs w:val="28"/>
        </w:rPr>
        <w:t>;</w:t>
      </w:r>
    </w:p>
    <w:p w:rsidR="00B773C4" w:rsidRPr="00154DAD" w:rsidRDefault="00B773C4" w:rsidP="00E9314E">
      <w:pPr>
        <w:ind w:firstLine="708"/>
        <w:jc w:val="both"/>
        <w:rPr>
          <w:szCs w:val="28"/>
        </w:rPr>
      </w:pPr>
    </w:p>
    <w:p w:rsidR="00343F12" w:rsidRPr="006C4453" w:rsidRDefault="00343F12" w:rsidP="00E5275D">
      <w:pPr>
        <w:pStyle w:val="aa"/>
        <w:numPr>
          <w:ilvl w:val="0"/>
          <w:numId w:val="33"/>
        </w:numPr>
        <w:tabs>
          <w:tab w:val="clear" w:pos="720"/>
          <w:tab w:val="num" w:pos="360"/>
        </w:tabs>
        <w:ind w:left="0" w:firstLine="0"/>
        <w:jc w:val="center"/>
        <w:rPr>
          <w:b/>
          <w:sz w:val="28"/>
          <w:szCs w:val="28"/>
        </w:rPr>
      </w:pPr>
      <w:r w:rsidRPr="006C4453">
        <w:rPr>
          <w:b/>
          <w:sz w:val="28"/>
          <w:szCs w:val="28"/>
        </w:rPr>
        <w:t>Сроки и место проведения</w:t>
      </w:r>
    </w:p>
    <w:p w:rsidR="00343F12" w:rsidRPr="00154DAD" w:rsidRDefault="00343F12" w:rsidP="00343F12">
      <w:pPr>
        <w:ind w:left="720"/>
        <w:rPr>
          <w:b/>
          <w:sz w:val="22"/>
        </w:rPr>
      </w:pPr>
    </w:p>
    <w:p w:rsidR="00343F12" w:rsidRDefault="00B11FF0" w:rsidP="00B11F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Смена проводится</w:t>
      </w:r>
      <w:r w:rsidR="00343F12" w:rsidRPr="00407C0B">
        <w:rPr>
          <w:sz w:val="28"/>
          <w:szCs w:val="28"/>
        </w:rPr>
        <w:t xml:space="preserve"> </w:t>
      </w:r>
      <w:r w:rsidR="005D7FCF">
        <w:rPr>
          <w:sz w:val="28"/>
          <w:szCs w:val="28"/>
        </w:rPr>
        <w:t xml:space="preserve">в период </w:t>
      </w:r>
      <w:r w:rsidR="00343F12">
        <w:rPr>
          <w:sz w:val="28"/>
          <w:szCs w:val="28"/>
        </w:rPr>
        <w:t xml:space="preserve">с </w:t>
      </w:r>
      <w:r w:rsidR="000B20AE">
        <w:rPr>
          <w:sz w:val="28"/>
          <w:szCs w:val="28"/>
        </w:rPr>
        <w:t>3</w:t>
      </w:r>
      <w:r w:rsidR="00343F12">
        <w:rPr>
          <w:sz w:val="28"/>
          <w:szCs w:val="28"/>
        </w:rPr>
        <w:t xml:space="preserve"> по </w:t>
      </w:r>
      <w:r w:rsidR="000B20AE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0B20AE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2014 года</w:t>
      </w:r>
      <w:r w:rsidR="00230D07">
        <w:rPr>
          <w:sz w:val="28"/>
          <w:szCs w:val="28"/>
        </w:rPr>
        <w:t xml:space="preserve"> </w:t>
      </w:r>
      <w:r w:rsidR="000B20AE">
        <w:rPr>
          <w:sz w:val="28"/>
          <w:szCs w:val="28"/>
        </w:rPr>
        <w:t xml:space="preserve">на </w:t>
      </w:r>
      <w:r w:rsidR="00230D07">
        <w:rPr>
          <w:sz w:val="28"/>
          <w:szCs w:val="28"/>
        </w:rPr>
        <w:t>т</w:t>
      </w:r>
      <w:r w:rsidR="00C05D54">
        <w:rPr>
          <w:sz w:val="28"/>
          <w:szCs w:val="28"/>
        </w:rPr>
        <w:t>ерритории Краснодарского края, на базе стационарной организ</w:t>
      </w:r>
      <w:r w:rsidR="00BD19FC">
        <w:rPr>
          <w:sz w:val="28"/>
          <w:szCs w:val="28"/>
        </w:rPr>
        <w:t>ации отдыха и оздоровления</w:t>
      </w:r>
      <w:r w:rsidR="00C05D54">
        <w:rPr>
          <w:sz w:val="28"/>
          <w:szCs w:val="28"/>
        </w:rPr>
        <w:t>.</w:t>
      </w:r>
    </w:p>
    <w:p w:rsidR="00343F12" w:rsidRPr="00154DAD" w:rsidRDefault="00343F12" w:rsidP="00E9314E">
      <w:pPr>
        <w:ind w:firstLine="708"/>
        <w:jc w:val="both"/>
        <w:rPr>
          <w:szCs w:val="28"/>
        </w:rPr>
      </w:pPr>
    </w:p>
    <w:p w:rsidR="000E281C" w:rsidRPr="006C4453" w:rsidRDefault="00D80EE4" w:rsidP="00E5275D">
      <w:pPr>
        <w:pStyle w:val="aa"/>
        <w:numPr>
          <w:ilvl w:val="0"/>
          <w:numId w:val="33"/>
        </w:numPr>
        <w:tabs>
          <w:tab w:val="clear" w:pos="720"/>
          <w:tab w:val="num" w:pos="360"/>
        </w:tabs>
        <w:ind w:left="0" w:firstLine="0"/>
        <w:jc w:val="center"/>
        <w:rPr>
          <w:b/>
          <w:sz w:val="28"/>
          <w:szCs w:val="28"/>
        </w:rPr>
      </w:pPr>
      <w:r w:rsidRPr="006C4453">
        <w:rPr>
          <w:b/>
          <w:sz w:val="28"/>
          <w:szCs w:val="28"/>
        </w:rPr>
        <w:t>Организатор Смены</w:t>
      </w:r>
    </w:p>
    <w:p w:rsidR="009871A8" w:rsidRPr="00154DAD" w:rsidRDefault="009871A8" w:rsidP="00E9314E">
      <w:pPr>
        <w:pStyle w:val="17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spacing w:val="0"/>
          <w:sz w:val="24"/>
          <w:szCs w:val="28"/>
        </w:rPr>
      </w:pPr>
    </w:p>
    <w:p w:rsidR="00B74760" w:rsidRDefault="00B74760" w:rsidP="009C19C6">
      <w:pPr>
        <w:ind w:firstLine="709"/>
        <w:jc w:val="both"/>
        <w:rPr>
          <w:sz w:val="28"/>
          <w:szCs w:val="28"/>
        </w:rPr>
      </w:pPr>
      <w:r w:rsidRPr="00223FA1">
        <w:rPr>
          <w:sz w:val="28"/>
          <w:szCs w:val="28"/>
        </w:rPr>
        <w:t>Организат</w:t>
      </w:r>
      <w:r>
        <w:rPr>
          <w:sz w:val="28"/>
          <w:szCs w:val="28"/>
        </w:rPr>
        <w:t>оро</w:t>
      </w:r>
      <w:r w:rsidRPr="00223FA1">
        <w:rPr>
          <w:sz w:val="28"/>
          <w:szCs w:val="28"/>
        </w:rPr>
        <w:t xml:space="preserve">м </w:t>
      </w:r>
      <w:r>
        <w:rPr>
          <w:sz w:val="28"/>
          <w:szCs w:val="28"/>
        </w:rPr>
        <w:t>Смены яв</w:t>
      </w:r>
      <w:r w:rsidRPr="00223FA1">
        <w:rPr>
          <w:sz w:val="28"/>
          <w:szCs w:val="28"/>
        </w:rPr>
        <w:t>ля</w:t>
      </w:r>
      <w:r>
        <w:rPr>
          <w:sz w:val="28"/>
          <w:szCs w:val="28"/>
        </w:rPr>
        <w:t>е</w:t>
      </w:r>
      <w:r w:rsidRPr="00223FA1">
        <w:rPr>
          <w:sz w:val="28"/>
          <w:szCs w:val="28"/>
        </w:rPr>
        <w:t xml:space="preserve">тся </w:t>
      </w:r>
      <w:r w:rsidRPr="00BF514B">
        <w:rPr>
          <w:sz w:val="28"/>
          <w:szCs w:val="28"/>
        </w:rPr>
        <w:t>государственное бюджетное учреждение Краснодарского края «Центр патриотического воспитания молодежи Кубани»</w:t>
      </w:r>
      <w:r>
        <w:rPr>
          <w:sz w:val="28"/>
          <w:szCs w:val="28"/>
        </w:rPr>
        <w:t xml:space="preserve"> (далее – Организатор), на которое возлагается организация и проведение Смены</w:t>
      </w:r>
      <w:r w:rsidRPr="00223FA1">
        <w:rPr>
          <w:sz w:val="28"/>
          <w:szCs w:val="28"/>
        </w:rPr>
        <w:t>.</w:t>
      </w:r>
    </w:p>
    <w:p w:rsidR="006A2C3A" w:rsidRPr="009E7D24" w:rsidRDefault="006A2C3A" w:rsidP="009C19C6">
      <w:pPr>
        <w:pStyle w:val="17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3D0DC9">
        <w:rPr>
          <w:rFonts w:ascii="Times New Roman" w:hAnsi="Times New Roman" w:cs="Times New Roman"/>
          <w:spacing w:val="0"/>
          <w:sz w:val="28"/>
          <w:szCs w:val="28"/>
        </w:rPr>
        <w:t>Непосредственн</w:t>
      </w:r>
      <w:r w:rsidR="003D0DC9" w:rsidRPr="003D0DC9">
        <w:rPr>
          <w:rFonts w:ascii="Times New Roman" w:hAnsi="Times New Roman" w:cs="Times New Roman"/>
          <w:spacing w:val="0"/>
          <w:sz w:val="28"/>
          <w:szCs w:val="28"/>
        </w:rPr>
        <w:t>ая организация и</w:t>
      </w:r>
      <w:r w:rsidRPr="003D0DC9">
        <w:rPr>
          <w:rFonts w:ascii="Times New Roman" w:hAnsi="Times New Roman" w:cs="Times New Roman"/>
          <w:spacing w:val="0"/>
          <w:sz w:val="28"/>
          <w:szCs w:val="28"/>
        </w:rPr>
        <w:t xml:space="preserve"> проведение соревнований и конкурсов</w:t>
      </w:r>
      <w:r w:rsidR="004973CD">
        <w:rPr>
          <w:rFonts w:ascii="Times New Roman" w:hAnsi="Times New Roman" w:cs="Times New Roman"/>
          <w:spacing w:val="0"/>
          <w:sz w:val="28"/>
          <w:szCs w:val="28"/>
        </w:rPr>
        <w:t>, а также попечение и надзор, организация свободной деятельности</w:t>
      </w:r>
      <w:r w:rsidR="003D0DC9" w:rsidRPr="003D0DC9">
        <w:rPr>
          <w:rFonts w:ascii="Times New Roman" w:hAnsi="Times New Roman" w:cs="Times New Roman"/>
          <w:spacing w:val="0"/>
          <w:sz w:val="28"/>
          <w:szCs w:val="28"/>
        </w:rPr>
        <w:t xml:space="preserve"> в рамках</w:t>
      </w:r>
      <w:r w:rsidRPr="003D0DC9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B74760" w:rsidRPr="003D0DC9">
        <w:rPr>
          <w:rFonts w:ascii="Times New Roman" w:hAnsi="Times New Roman" w:cs="Times New Roman"/>
          <w:spacing w:val="0"/>
          <w:sz w:val="28"/>
          <w:szCs w:val="28"/>
        </w:rPr>
        <w:t xml:space="preserve">Смены возлагается </w:t>
      </w:r>
      <w:r w:rsidRPr="003D0DC9">
        <w:rPr>
          <w:rFonts w:ascii="Times New Roman" w:hAnsi="Times New Roman" w:cs="Times New Roman"/>
          <w:spacing w:val="0"/>
          <w:sz w:val="28"/>
          <w:szCs w:val="28"/>
        </w:rPr>
        <w:t xml:space="preserve">на </w:t>
      </w:r>
      <w:r w:rsidR="004973CD">
        <w:rPr>
          <w:rFonts w:ascii="Times New Roman" w:hAnsi="Times New Roman" w:cs="Times New Roman"/>
          <w:spacing w:val="0"/>
          <w:sz w:val="28"/>
          <w:szCs w:val="28"/>
        </w:rPr>
        <w:t>организационный комитет</w:t>
      </w:r>
      <w:r w:rsidR="008D032C">
        <w:rPr>
          <w:rFonts w:ascii="Times New Roman" w:hAnsi="Times New Roman" w:cs="Times New Roman"/>
          <w:spacing w:val="0"/>
          <w:sz w:val="28"/>
          <w:szCs w:val="28"/>
        </w:rPr>
        <w:t>, состав которо</w:t>
      </w:r>
      <w:r w:rsidR="007D3602">
        <w:rPr>
          <w:rFonts w:ascii="Times New Roman" w:hAnsi="Times New Roman" w:cs="Times New Roman"/>
          <w:spacing w:val="0"/>
          <w:sz w:val="28"/>
          <w:szCs w:val="28"/>
        </w:rPr>
        <w:t>го</w:t>
      </w:r>
      <w:r w:rsidR="008D032C">
        <w:rPr>
          <w:rFonts w:ascii="Times New Roman" w:hAnsi="Times New Roman" w:cs="Times New Roman"/>
          <w:spacing w:val="0"/>
          <w:sz w:val="28"/>
          <w:szCs w:val="28"/>
        </w:rPr>
        <w:t xml:space="preserve"> определен</w:t>
      </w:r>
      <w:r w:rsidR="003D0DC9" w:rsidRPr="003D0DC9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8D032C">
        <w:rPr>
          <w:rFonts w:ascii="Times New Roman" w:hAnsi="Times New Roman" w:cs="Times New Roman"/>
          <w:spacing w:val="0"/>
          <w:sz w:val="28"/>
          <w:szCs w:val="28"/>
        </w:rPr>
        <w:t>п</w:t>
      </w:r>
      <w:r w:rsidR="003D0DC9" w:rsidRPr="003D0DC9">
        <w:rPr>
          <w:rFonts w:ascii="Times New Roman" w:hAnsi="Times New Roman" w:cs="Times New Roman"/>
          <w:spacing w:val="0"/>
          <w:sz w:val="28"/>
          <w:szCs w:val="28"/>
        </w:rPr>
        <w:t>риложение</w:t>
      </w:r>
      <w:r w:rsidR="008D032C">
        <w:rPr>
          <w:rFonts w:ascii="Times New Roman" w:hAnsi="Times New Roman" w:cs="Times New Roman"/>
          <w:spacing w:val="0"/>
          <w:sz w:val="28"/>
          <w:szCs w:val="28"/>
        </w:rPr>
        <w:t>м</w:t>
      </w:r>
      <w:r w:rsidR="003D0DC9" w:rsidRPr="003D0DC9">
        <w:rPr>
          <w:rFonts w:ascii="Times New Roman" w:hAnsi="Times New Roman" w:cs="Times New Roman"/>
          <w:spacing w:val="0"/>
          <w:sz w:val="28"/>
          <w:szCs w:val="28"/>
        </w:rPr>
        <w:t xml:space="preserve"> № 1</w:t>
      </w:r>
      <w:r w:rsidR="008D032C">
        <w:rPr>
          <w:rFonts w:ascii="Times New Roman" w:hAnsi="Times New Roman" w:cs="Times New Roman"/>
          <w:spacing w:val="0"/>
          <w:sz w:val="28"/>
          <w:szCs w:val="28"/>
        </w:rPr>
        <w:t xml:space="preserve"> к настоящему Положению</w:t>
      </w:r>
      <w:r w:rsidRPr="003D0DC9">
        <w:rPr>
          <w:rFonts w:ascii="Times New Roman" w:hAnsi="Times New Roman" w:cs="Times New Roman"/>
          <w:spacing w:val="0"/>
          <w:sz w:val="28"/>
          <w:szCs w:val="28"/>
        </w:rPr>
        <w:t>.</w:t>
      </w:r>
    </w:p>
    <w:p w:rsidR="00825AB3" w:rsidRPr="00154DAD" w:rsidRDefault="00825AB3" w:rsidP="00825AB3">
      <w:pPr>
        <w:rPr>
          <w:szCs w:val="28"/>
        </w:rPr>
      </w:pPr>
    </w:p>
    <w:p w:rsidR="003E5C82" w:rsidRPr="00B45DB0" w:rsidRDefault="003E5C82" w:rsidP="00E5275D">
      <w:pPr>
        <w:pStyle w:val="aa"/>
        <w:numPr>
          <w:ilvl w:val="0"/>
          <w:numId w:val="33"/>
        </w:numPr>
        <w:tabs>
          <w:tab w:val="clear" w:pos="720"/>
          <w:tab w:val="num" w:pos="360"/>
        </w:tabs>
        <w:ind w:left="0" w:firstLine="0"/>
        <w:jc w:val="center"/>
        <w:rPr>
          <w:b/>
          <w:sz w:val="28"/>
          <w:szCs w:val="28"/>
        </w:rPr>
      </w:pPr>
      <w:r w:rsidRPr="00B45DB0">
        <w:rPr>
          <w:b/>
          <w:sz w:val="28"/>
          <w:szCs w:val="28"/>
        </w:rPr>
        <w:t xml:space="preserve">Участники </w:t>
      </w:r>
      <w:r w:rsidR="00FF6A11" w:rsidRPr="00B45DB0">
        <w:rPr>
          <w:b/>
          <w:sz w:val="28"/>
          <w:szCs w:val="28"/>
        </w:rPr>
        <w:t>и требования к ним</w:t>
      </w:r>
    </w:p>
    <w:p w:rsidR="00323524" w:rsidRPr="00154DAD" w:rsidRDefault="00323524" w:rsidP="003E5C82">
      <w:pPr>
        <w:jc w:val="center"/>
        <w:rPr>
          <w:b/>
          <w:szCs w:val="28"/>
        </w:rPr>
      </w:pPr>
    </w:p>
    <w:p w:rsidR="008E3ACF" w:rsidRPr="008E3ACF" w:rsidRDefault="008E3ACF" w:rsidP="009C19C6">
      <w:pPr>
        <w:ind w:firstLine="709"/>
        <w:jc w:val="both"/>
        <w:rPr>
          <w:sz w:val="28"/>
          <w:szCs w:val="28"/>
        </w:rPr>
      </w:pPr>
      <w:r w:rsidRPr="008E3ACF">
        <w:rPr>
          <w:sz w:val="28"/>
          <w:szCs w:val="28"/>
        </w:rPr>
        <w:t xml:space="preserve">В </w:t>
      </w:r>
      <w:r>
        <w:rPr>
          <w:sz w:val="28"/>
          <w:szCs w:val="28"/>
        </w:rPr>
        <w:t>Смене</w:t>
      </w:r>
      <w:r w:rsidRPr="008E3ACF">
        <w:rPr>
          <w:sz w:val="28"/>
          <w:szCs w:val="28"/>
        </w:rPr>
        <w:t xml:space="preserve"> принимают </w:t>
      </w:r>
      <w:r>
        <w:rPr>
          <w:sz w:val="28"/>
          <w:szCs w:val="28"/>
        </w:rPr>
        <w:t xml:space="preserve">участие </w:t>
      </w:r>
      <w:r w:rsidR="00F73EC4">
        <w:rPr>
          <w:sz w:val="28"/>
          <w:szCs w:val="28"/>
        </w:rPr>
        <w:t>молодые люди</w:t>
      </w:r>
      <w:r w:rsidRPr="008E3ACF">
        <w:rPr>
          <w:sz w:val="28"/>
          <w:szCs w:val="28"/>
        </w:rPr>
        <w:t xml:space="preserve"> в возрасте от 14 до </w:t>
      </w:r>
      <w:r>
        <w:rPr>
          <w:sz w:val="28"/>
          <w:szCs w:val="28"/>
        </w:rPr>
        <w:t xml:space="preserve">17 </w:t>
      </w:r>
      <w:r w:rsidRPr="008E3ACF">
        <w:rPr>
          <w:sz w:val="28"/>
          <w:szCs w:val="28"/>
        </w:rPr>
        <w:t xml:space="preserve">лет (на момент участия в </w:t>
      </w:r>
      <w:r>
        <w:rPr>
          <w:sz w:val="28"/>
          <w:szCs w:val="28"/>
        </w:rPr>
        <w:t>Смене</w:t>
      </w:r>
      <w:r w:rsidRPr="008E3ACF">
        <w:rPr>
          <w:sz w:val="28"/>
          <w:szCs w:val="28"/>
        </w:rPr>
        <w:t xml:space="preserve">), </w:t>
      </w:r>
      <w:r w:rsidR="00BF27E0">
        <w:rPr>
          <w:sz w:val="28"/>
          <w:szCs w:val="28"/>
        </w:rPr>
        <w:t>воспитанники военно-патриотических клубов и объединений,</w:t>
      </w:r>
      <w:r w:rsidR="007D3602">
        <w:rPr>
          <w:sz w:val="28"/>
          <w:szCs w:val="28"/>
        </w:rPr>
        <w:t xml:space="preserve"> представляющие муниципальные образования Краснодарского края, которые</w:t>
      </w:r>
      <w:r w:rsidR="00BF27E0">
        <w:rPr>
          <w:sz w:val="28"/>
          <w:szCs w:val="28"/>
        </w:rPr>
        <w:t xml:space="preserve"> </w:t>
      </w:r>
      <w:r w:rsidR="007D3602">
        <w:rPr>
          <w:sz w:val="28"/>
          <w:szCs w:val="28"/>
        </w:rPr>
        <w:t>проживают</w:t>
      </w:r>
      <w:r w:rsidRPr="008E3ACF">
        <w:rPr>
          <w:sz w:val="28"/>
          <w:szCs w:val="28"/>
        </w:rPr>
        <w:t xml:space="preserve"> и имею</w:t>
      </w:r>
      <w:r w:rsidR="007D3602">
        <w:rPr>
          <w:sz w:val="28"/>
          <w:szCs w:val="28"/>
        </w:rPr>
        <w:t>т</w:t>
      </w:r>
      <w:r w:rsidRPr="008E3ACF">
        <w:rPr>
          <w:sz w:val="28"/>
          <w:szCs w:val="28"/>
        </w:rPr>
        <w:t xml:space="preserve"> постоянную регистрацию на территории Краснодарского края (далее - Участники).</w:t>
      </w:r>
    </w:p>
    <w:p w:rsidR="0085777B" w:rsidRDefault="00BF27E0" w:rsidP="009C19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Команда </w:t>
      </w:r>
      <w:r w:rsidR="008E3ACF">
        <w:rPr>
          <w:sz w:val="28"/>
          <w:szCs w:val="28"/>
        </w:rPr>
        <w:t>муниципального образования</w:t>
      </w:r>
      <w:r w:rsidR="00E5275D">
        <w:rPr>
          <w:sz w:val="28"/>
          <w:szCs w:val="28"/>
        </w:rPr>
        <w:t xml:space="preserve"> Краснодарского края </w:t>
      </w:r>
      <w:r w:rsidR="008D032C">
        <w:rPr>
          <w:sz w:val="28"/>
          <w:szCs w:val="28"/>
        </w:rPr>
        <w:t>формируется из</w:t>
      </w:r>
      <w:r w:rsidR="0085777B" w:rsidRPr="00DD0D3F">
        <w:rPr>
          <w:sz w:val="28"/>
          <w:szCs w:val="28"/>
        </w:rPr>
        <w:t xml:space="preserve"> </w:t>
      </w:r>
      <w:r w:rsidR="00E10B54">
        <w:rPr>
          <w:sz w:val="28"/>
          <w:szCs w:val="28"/>
        </w:rPr>
        <w:t>5</w:t>
      </w:r>
      <w:r w:rsidR="0085777B" w:rsidRPr="00DD0D3F">
        <w:rPr>
          <w:sz w:val="28"/>
          <w:szCs w:val="28"/>
        </w:rPr>
        <w:t xml:space="preserve"> человек </w:t>
      </w:r>
      <w:r w:rsidR="00E10B54">
        <w:rPr>
          <w:sz w:val="28"/>
          <w:szCs w:val="28"/>
        </w:rPr>
        <w:t>в пропорции 3</w:t>
      </w:r>
      <w:r w:rsidR="0085777B" w:rsidRPr="00DD0D3F">
        <w:rPr>
          <w:sz w:val="28"/>
          <w:szCs w:val="28"/>
        </w:rPr>
        <w:t xml:space="preserve"> </w:t>
      </w:r>
      <w:r w:rsidR="00F73EC4">
        <w:rPr>
          <w:sz w:val="28"/>
          <w:szCs w:val="28"/>
        </w:rPr>
        <w:t>юнош</w:t>
      </w:r>
      <w:r w:rsidR="00E10B54">
        <w:rPr>
          <w:sz w:val="28"/>
          <w:szCs w:val="28"/>
        </w:rPr>
        <w:t>и</w:t>
      </w:r>
      <w:r w:rsidR="0085777B" w:rsidRPr="00DD0D3F">
        <w:rPr>
          <w:sz w:val="28"/>
          <w:szCs w:val="28"/>
        </w:rPr>
        <w:t xml:space="preserve"> и </w:t>
      </w:r>
      <w:r w:rsidR="00E10B54">
        <w:rPr>
          <w:sz w:val="28"/>
          <w:szCs w:val="28"/>
        </w:rPr>
        <w:t>2</w:t>
      </w:r>
      <w:r w:rsidR="0085777B" w:rsidRPr="00DD0D3F">
        <w:rPr>
          <w:sz w:val="28"/>
          <w:szCs w:val="28"/>
        </w:rPr>
        <w:t xml:space="preserve"> </w:t>
      </w:r>
      <w:r w:rsidR="00F73EC4">
        <w:rPr>
          <w:sz w:val="28"/>
          <w:szCs w:val="28"/>
        </w:rPr>
        <w:t>девушки.</w:t>
      </w:r>
      <w:r w:rsidR="00DD0D3F" w:rsidRPr="00DD0D3F">
        <w:rPr>
          <w:sz w:val="28"/>
          <w:szCs w:val="28"/>
        </w:rPr>
        <w:t xml:space="preserve"> </w:t>
      </w:r>
    </w:p>
    <w:p w:rsidR="00F73EC4" w:rsidRDefault="00F73EC4" w:rsidP="00F73EC4">
      <w:pPr>
        <w:ind w:firstLine="709"/>
        <w:jc w:val="both"/>
        <w:rPr>
          <w:sz w:val="28"/>
          <w:szCs w:val="28"/>
        </w:rPr>
      </w:pPr>
      <w:r w:rsidRPr="008E3ACF">
        <w:rPr>
          <w:sz w:val="28"/>
          <w:szCs w:val="28"/>
        </w:rPr>
        <w:t xml:space="preserve">Общее количество Участников </w:t>
      </w:r>
      <w:r>
        <w:rPr>
          <w:sz w:val="28"/>
          <w:szCs w:val="28"/>
        </w:rPr>
        <w:t>Смены</w:t>
      </w:r>
      <w:r w:rsidRPr="008E3ACF">
        <w:rPr>
          <w:sz w:val="28"/>
          <w:szCs w:val="28"/>
        </w:rPr>
        <w:t xml:space="preserve"> – </w:t>
      </w:r>
      <w:r w:rsidR="00E10B54">
        <w:rPr>
          <w:sz w:val="28"/>
          <w:szCs w:val="28"/>
        </w:rPr>
        <w:t>7</w:t>
      </w:r>
      <w:r>
        <w:rPr>
          <w:sz w:val="28"/>
          <w:szCs w:val="28"/>
        </w:rPr>
        <w:t>0</w:t>
      </w:r>
      <w:r w:rsidRPr="008E3ACF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</w:p>
    <w:p w:rsidR="00F73EC4" w:rsidRPr="00154DAD" w:rsidRDefault="00F73EC4" w:rsidP="00E5275D">
      <w:pPr>
        <w:jc w:val="both"/>
        <w:rPr>
          <w:sz w:val="22"/>
          <w:szCs w:val="28"/>
        </w:rPr>
      </w:pPr>
    </w:p>
    <w:p w:rsidR="00E5275D" w:rsidRPr="00B45DB0" w:rsidRDefault="00E5275D" w:rsidP="00E5275D">
      <w:pPr>
        <w:pStyle w:val="aa"/>
        <w:numPr>
          <w:ilvl w:val="0"/>
          <w:numId w:val="33"/>
        </w:numPr>
        <w:tabs>
          <w:tab w:val="clear" w:pos="720"/>
        </w:tabs>
        <w:ind w:left="0" w:firstLine="0"/>
        <w:jc w:val="center"/>
        <w:rPr>
          <w:b/>
          <w:sz w:val="28"/>
          <w:szCs w:val="28"/>
        </w:rPr>
      </w:pPr>
      <w:r w:rsidRPr="00B45DB0">
        <w:rPr>
          <w:b/>
          <w:sz w:val="28"/>
          <w:szCs w:val="28"/>
        </w:rPr>
        <w:t>Механизм проведения Смены</w:t>
      </w:r>
    </w:p>
    <w:p w:rsidR="007F3DEE" w:rsidRPr="007D3602" w:rsidRDefault="007F3DEE" w:rsidP="007F3DEE">
      <w:pPr>
        <w:jc w:val="center"/>
        <w:rPr>
          <w:b/>
          <w:szCs w:val="28"/>
        </w:rPr>
      </w:pPr>
    </w:p>
    <w:p w:rsidR="007F3DEE" w:rsidRPr="00E21E23" w:rsidRDefault="007F3DEE" w:rsidP="00717F9F">
      <w:pPr>
        <w:pStyle w:val="aa"/>
        <w:numPr>
          <w:ilvl w:val="1"/>
          <w:numId w:val="37"/>
        </w:numPr>
        <w:jc w:val="both"/>
        <w:rPr>
          <w:sz w:val="28"/>
          <w:szCs w:val="28"/>
        </w:rPr>
      </w:pPr>
      <w:r w:rsidRPr="00E21E23">
        <w:rPr>
          <w:sz w:val="28"/>
          <w:szCs w:val="28"/>
        </w:rPr>
        <w:t>Программа Смены.</w:t>
      </w:r>
    </w:p>
    <w:p w:rsidR="00E83D32" w:rsidRDefault="0031591F" w:rsidP="00E83D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Смена включает в себя проведе</w:t>
      </w:r>
      <w:r w:rsidR="00154DAD">
        <w:rPr>
          <w:sz w:val="28"/>
          <w:szCs w:val="28"/>
        </w:rPr>
        <w:t>ние оздоровительных мероприятий:</w:t>
      </w:r>
      <w:r>
        <w:rPr>
          <w:sz w:val="28"/>
          <w:szCs w:val="28"/>
        </w:rPr>
        <w:t xml:space="preserve"> </w:t>
      </w:r>
      <w:r w:rsidR="00154DAD">
        <w:rPr>
          <w:sz w:val="28"/>
          <w:szCs w:val="28"/>
        </w:rPr>
        <w:t>режимные моменты (утренняя физическая зарядка, прогулка по морскому побережью), соревнования</w:t>
      </w:r>
      <w:r>
        <w:rPr>
          <w:sz w:val="28"/>
          <w:szCs w:val="28"/>
        </w:rPr>
        <w:t xml:space="preserve"> спортивно-прикладного и военно-спортивного характера</w:t>
      </w:r>
      <w:proofErr w:type="gramStart"/>
      <w:r>
        <w:rPr>
          <w:sz w:val="28"/>
          <w:szCs w:val="28"/>
        </w:rPr>
        <w:t xml:space="preserve"> </w:t>
      </w:r>
      <w:r w:rsidR="00154DAD">
        <w:rPr>
          <w:sz w:val="28"/>
          <w:szCs w:val="28"/>
        </w:rPr>
        <w:t>,</w:t>
      </w:r>
      <w:proofErr w:type="gramEnd"/>
      <w:r w:rsidR="00154DAD">
        <w:rPr>
          <w:sz w:val="28"/>
          <w:szCs w:val="28"/>
        </w:rPr>
        <w:t xml:space="preserve"> которые </w:t>
      </w:r>
      <w:r w:rsidR="00E83D32">
        <w:rPr>
          <w:sz w:val="28"/>
          <w:szCs w:val="28"/>
        </w:rPr>
        <w:t>провод</w:t>
      </w:r>
      <w:r w:rsidR="00154DAD">
        <w:rPr>
          <w:sz w:val="28"/>
          <w:szCs w:val="28"/>
        </w:rPr>
        <w:t>я</w:t>
      </w:r>
      <w:r w:rsidR="00E83D32">
        <w:rPr>
          <w:sz w:val="28"/>
          <w:szCs w:val="28"/>
        </w:rPr>
        <w:t>тся в соответствии с</w:t>
      </w:r>
      <w:r w:rsidR="00154DAD">
        <w:rPr>
          <w:sz w:val="28"/>
          <w:szCs w:val="28"/>
        </w:rPr>
        <w:t xml:space="preserve"> программой проведения (</w:t>
      </w:r>
      <w:r w:rsidR="00E83D32">
        <w:rPr>
          <w:sz w:val="28"/>
          <w:szCs w:val="28"/>
        </w:rPr>
        <w:t xml:space="preserve">приложению № </w:t>
      </w:r>
      <w:r w:rsidR="00233C2E">
        <w:rPr>
          <w:sz w:val="28"/>
          <w:szCs w:val="28"/>
        </w:rPr>
        <w:t>7</w:t>
      </w:r>
      <w:r w:rsidR="00E83D32">
        <w:rPr>
          <w:sz w:val="28"/>
          <w:szCs w:val="28"/>
        </w:rPr>
        <w:t xml:space="preserve"> к настоящему Положению</w:t>
      </w:r>
      <w:r w:rsidR="00154DAD">
        <w:rPr>
          <w:sz w:val="28"/>
          <w:szCs w:val="28"/>
        </w:rPr>
        <w:t>)</w:t>
      </w:r>
      <w:r w:rsidR="00E83D32">
        <w:rPr>
          <w:sz w:val="28"/>
          <w:szCs w:val="28"/>
        </w:rPr>
        <w:t>.</w:t>
      </w:r>
    </w:p>
    <w:p w:rsidR="009E5B4B" w:rsidRDefault="009E5B4B" w:rsidP="00315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Спортивно-прикладные и военно-спортивные соревнования:</w:t>
      </w:r>
    </w:p>
    <w:p w:rsidR="0031591F" w:rsidRDefault="0031591F" w:rsidP="0031591F">
      <w:pPr>
        <w:ind w:firstLine="709"/>
        <w:jc w:val="both"/>
        <w:rPr>
          <w:rStyle w:val="24"/>
          <w:rFonts w:ascii="Times New Roman" w:hAnsi="Times New Roman" w:cs="Times New Roman"/>
          <w:spacing w:val="0"/>
          <w:sz w:val="28"/>
          <w:szCs w:val="28"/>
          <w:u w:val="none"/>
        </w:rPr>
      </w:pPr>
      <w:r>
        <w:rPr>
          <w:rStyle w:val="24"/>
          <w:rFonts w:ascii="Times New Roman" w:hAnsi="Times New Roman" w:cs="Times New Roman"/>
          <w:spacing w:val="0"/>
          <w:sz w:val="28"/>
          <w:szCs w:val="28"/>
          <w:u w:val="none"/>
        </w:rPr>
        <w:t xml:space="preserve">- </w:t>
      </w:r>
      <w:r w:rsidR="00EB4927">
        <w:rPr>
          <w:rStyle w:val="24"/>
          <w:rFonts w:ascii="Times New Roman" w:hAnsi="Times New Roman" w:cs="Times New Roman"/>
          <w:spacing w:val="0"/>
          <w:sz w:val="28"/>
          <w:szCs w:val="28"/>
          <w:u w:val="none"/>
        </w:rPr>
        <w:t xml:space="preserve">строевой </w:t>
      </w:r>
      <w:r>
        <w:rPr>
          <w:rStyle w:val="24"/>
          <w:rFonts w:ascii="Times New Roman" w:hAnsi="Times New Roman" w:cs="Times New Roman"/>
          <w:spacing w:val="0"/>
          <w:sz w:val="28"/>
          <w:szCs w:val="28"/>
          <w:u w:val="none"/>
        </w:rPr>
        <w:t>с</w:t>
      </w:r>
      <w:r w:rsidRPr="00083420">
        <w:rPr>
          <w:rStyle w:val="24"/>
          <w:rFonts w:ascii="Times New Roman" w:hAnsi="Times New Roman" w:cs="Times New Roman"/>
          <w:spacing w:val="0"/>
          <w:sz w:val="28"/>
          <w:szCs w:val="28"/>
          <w:u w:val="none"/>
        </w:rPr>
        <w:t>мотр</w:t>
      </w:r>
      <w:r w:rsidR="00EB4927">
        <w:rPr>
          <w:rStyle w:val="24"/>
          <w:rFonts w:ascii="Times New Roman" w:hAnsi="Times New Roman" w:cs="Times New Roman"/>
          <w:spacing w:val="0"/>
          <w:sz w:val="28"/>
          <w:szCs w:val="28"/>
          <w:u w:val="none"/>
        </w:rPr>
        <w:t xml:space="preserve"> </w:t>
      </w:r>
      <w:r w:rsidRPr="00083420">
        <w:rPr>
          <w:rStyle w:val="24"/>
          <w:rFonts w:ascii="Times New Roman" w:hAnsi="Times New Roman" w:cs="Times New Roman"/>
          <w:spacing w:val="0"/>
          <w:sz w:val="28"/>
          <w:szCs w:val="28"/>
          <w:u w:val="none"/>
        </w:rPr>
        <w:t>«Статен, строен, уважения достоин»</w:t>
      </w:r>
      <w:r>
        <w:rPr>
          <w:rStyle w:val="24"/>
          <w:rFonts w:ascii="Times New Roman" w:hAnsi="Times New Roman" w:cs="Times New Roman"/>
          <w:spacing w:val="0"/>
          <w:sz w:val="28"/>
          <w:szCs w:val="28"/>
          <w:u w:val="none"/>
        </w:rPr>
        <w:t>;</w:t>
      </w:r>
    </w:p>
    <w:p w:rsidR="009E5B4B" w:rsidRPr="00083420" w:rsidRDefault="009E5B4B" w:rsidP="009E5B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083420">
        <w:rPr>
          <w:sz w:val="28"/>
          <w:szCs w:val="28"/>
        </w:rPr>
        <w:t>портивно-прикладные соревнования</w:t>
      </w:r>
      <w:r>
        <w:rPr>
          <w:sz w:val="28"/>
          <w:szCs w:val="28"/>
        </w:rPr>
        <w:t xml:space="preserve"> </w:t>
      </w:r>
      <w:r w:rsidRPr="00083420">
        <w:rPr>
          <w:sz w:val="28"/>
          <w:szCs w:val="28"/>
        </w:rPr>
        <w:t>«Сильные, ловкие и выносливые»</w:t>
      </w:r>
      <w:r>
        <w:rPr>
          <w:sz w:val="28"/>
          <w:szCs w:val="28"/>
        </w:rPr>
        <w:t>;</w:t>
      </w:r>
    </w:p>
    <w:p w:rsidR="009E5B4B" w:rsidRDefault="009E5B4B" w:rsidP="009E5B4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военно-спортивная подготовка (стрельба, разборка и сборка ММГ, метание гранат);</w:t>
      </w:r>
    </w:p>
    <w:p w:rsidR="009E5B4B" w:rsidRDefault="009E5B4B" w:rsidP="009E5B4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соревнования «Тропа разведчика»;</w:t>
      </w:r>
    </w:p>
    <w:p w:rsidR="009E5B4B" w:rsidRDefault="009E5B4B" w:rsidP="009E5B4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083420">
        <w:rPr>
          <w:sz w:val="28"/>
          <w:szCs w:val="28"/>
        </w:rPr>
        <w:t>омбинированная эстафета</w:t>
      </w:r>
      <w:r>
        <w:rPr>
          <w:sz w:val="28"/>
          <w:szCs w:val="28"/>
        </w:rPr>
        <w:t xml:space="preserve"> </w:t>
      </w:r>
      <w:r w:rsidRPr="00083420">
        <w:rPr>
          <w:sz w:val="28"/>
          <w:szCs w:val="28"/>
        </w:rPr>
        <w:t>«Один за всех, все за одного»</w:t>
      </w:r>
      <w:r>
        <w:rPr>
          <w:sz w:val="28"/>
          <w:szCs w:val="28"/>
        </w:rPr>
        <w:t>.</w:t>
      </w:r>
    </w:p>
    <w:p w:rsidR="009E5B4B" w:rsidRDefault="009E5B4B" w:rsidP="009E5B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Конкурсы:</w:t>
      </w:r>
    </w:p>
    <w:p w:rsidR="009E5B4B" w:rsidRPr="00083420" w:rsidRDefault="009E5B4B" w:rsidP="009E5B4B">
      <w:pPr>
        <w:ind w:firstLine="709"/>
        <w:jc w:val="both"/>
        <w:rPr>
          <w:sz w:val="28"/>
          <w:szCs w:val="28"/>
        </w:rPr>
      </w:pPr>
      <w:r>
        <w:rPr>
          <w:rStyle w:val="24"/>
          <w:rFonts w:ascii="Times New Roman" w:hAnsi="Times New Roman" w:cs="Times New Roman"/>
          <w:spacing w:val="0"/>
          <w:sz w:val="28"/>
          <w:szCs w:val="28"/>
          <w:u w:val="none"/>
        </w:rPr>
        <w:t>- в</w:t>
      </w:r>
      <w:r w:rsidRPr="00083420">
        <w:rPr>
          <w:sz w:val="28"/>
          <w:szCs w:val="28"/>
        </w:rPr>
        <w:t>оенно-исторический конкурс</w:t>
      </w:r>
      <w:r>
        <w:rPr>
          <w:sz w:val="28"/>
          <w:szCs w:val="28"/>
        </w:rPr>
        <w:t xml:space="preserve"> </w:t>
      </w:r>
      <w:r w:rsidRPr="00083420">
        <w:rPr>
          <w:sz w:val="28"/>
          <w:szCs w:val="28"/>
        </w:rPr>
        <w:t>«Ратные страницы истории Отечества»</w:t>
      </w:r>
      <w:r>
        <w:rPr>
          <w:sz w:val="28"/>
          <w:szCs w:val="28"/>
        </w:rPr>
        <w:t>;</w:t>
      </w:r>
    </w:p>
    <w:p w:rsidR="009E5B4B" w:rsidRPr="00083420" w:rsidRDefault="009E5B4B" w:rsidP="009E5B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3420">
        <w:rPr>
          <w:sz w:val="28"/>
          <w:szCs w:val="28"/>
        </w:rPr>
        <w:t>конкурс</w:t>
      </w:r>
      <w:r>
        <w:rPr>
          <w:sz w:val="28"/>
          <w:szCs w:val="28"/>
        </w:rPr>
        <w:t xml:space="preserve"> </w:t>
      </w:r>
      <w:r w:rsidRPr="00083420">
        <w:rPr>
          <w:sz w:val="28"/>
          <w:szCs w:val="28"/>
        </w:rPr>
        <w:t>«</w:t>
      </w:r>
      <w:r>
        <w:rPr>
          <w:sz w:val="28"/>
          <w:szCs w:val="28"/>
        </w:rPr>
        <w:t>Визитка</w:t>
      </w:r>
      <w:r w:rsidRPr="0008342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E5B4B" w:rsidRDefault="009E5B4B" w:rsidP="009E5B4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конкурс спасателей «Защита». Действия при возникновении ЧС в жилище и в природных условиях</w:t>
      </w:r>
    </w:p>
    <w:p w:rsidR="009E5B4B" w:rsidRDefault="009E5B4B" w:rsidP="009E5B4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конкурс «Медицина». Правила оказания 1 МП;</w:t>
      </w:r>
    </w:p>
    <w:p w:rsidR="00CA3F5E" w:rsidRDefault="00CA3F5E" w:rsidP="0031591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викторина «Что? Где? Когда?»;</w:t>
      </w:r>
    </w:p>
    <w:p w:rsidR="009E5B4B" w:rsidRDefault="009E5B4B" w:rsidP="009E5B4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конкурс знатоков «Один на один с природой»;</w:t>
      </w:r>
    </w:p>
    <w:p w:rsidR="00CA3F5E" w:rsidRDefault="00CA3F5E" w:rsidP="0031591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гера</w:t>
      </w:r>
      <w:r w:rsidR="009E5B4B">
        <w:rPr>
          <w:sz w:val="28"/>
          <w:szCs w:val="28"/>
        </w:rPr>
        <w:t>льдический урок «Мое Отечество».</w:t>
      </w:r>
    </w:p>
    <w:p w:rsidR="001562B5" w:rsidRDefault="00E83D32" w:rsidP="00F61B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Соревнования и конкурсы в рамках Смены проводятся в соответствии условиями согласно приложению № </w:t>
      </w:r>
      <w:r w:rsidR="00233C2E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Положению.</w:t>
      </w:r>
    </w:p>
    <w:p w:rsidR="005256E3" w:rsidRPr="004B6B19" w:rsidRDefault="005256E3" w:rsidP="004B6B19">
      <w:pPr>
        <w:pStyle w:val="aa"/>
        <w:numPr>
          <w:ilvl w:val="1"/>
          <w:numId w:val="37"/>
        </w:numPr>
        <w:jc w:val="both"/>
        <w:rPr>
          <w:sz w:val="28"/>
          <w:szCs w:val="28"/>
        </w:rPr>
      </w:pPr>
      <w:r w:rsidRPr="004B6B19">
        <w:rPr>
          <w:sz w:val="28"/>
          <w:szCs w:val="28"/>
        </w:rPr>
        <w:t>Форма проведения Смены.</w:t>
      </w:r>
    </w:p>
    <w:p w:rsidR="00DB2524" w:rsidRDefault="005256E3" w:rsidP="00DB25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Смена проводится </w:t>
      </w:r>
      <w:r w:rsidR="009E5B4B">
        <w:rPr>
          <w:sz w:val="28"/>
          <w:szCs w:val="28"/>
        </w:rPr>
        <w:t>на базе</w:t>
      </w:r>
      <w:r>
        <w:rPr>
          <w:sz w:val="28"/>
          <w:szCs w:val="28"/>
        </w:rPr>
        <w:t xml:space="preserve"> стационарно</w:t>
      </w:r>
      <w:r w:rsidR="00C05D54">
        <w:rPr>
          <w:sz w:val="28"/>
          <w:szCs w:val="28"/>
        </w:rPr>
        <w:t>й организации</w:t>
      </w:r>
      <w:r w:rsidR="00DB2524" w:rsidRPr="00DB2524">
        <w:rPr>
          <w:sz w:val="28"/>
          <w:szCs w:val="28"/>
        </w:rPr>
        <w:t xml:space="preserve"> </w:t>
      </w:r>
      <w:r w:rsidR="00DB2524">
        <w:rPr>
          <w:sz w:val="28"/>
          <w:szCs w:val="28"/>
        </w:rPr>
        <w:t>отды</w:t>
      </w:r>
      <w:r w:rsidR="00BF27E0">
        <w:rPr>
          <w:sz w:val="28"/>
          <w:szCs w:val="28"/>
        </w:rPr>
        <w:t>ха и оздоровления</w:t>
      </w:r>
      <w:r w:rsidR="00DB2524">
        <w:rPr>
          <w:sz w:val="28"/>
          <w:szCs w:val="28"/>
        </w:rPr>
        <w:t>.</w:t>
      </w:r>
    </w:p>
    <w:p w:rsidR="004B6B19" w:rsidRPr="007F3DEE" w:rsidRDefault="005256E3" w:rsidP="00F61B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Смены делятся на </w:t>
      </w:r>
      <w:r w:rsidR="009E5B4B">
        <w:rPr>
          <w:sz w:val="28"/>
          <w:szCs w:val="28"/>
        </w:rPr>
        <w:t>4</w:t>
      </w:r>
      <w:r>
        <w:rPr>
          <w:sz w:val="28"/>
          <w:szCs w:val="28"/>
        </w:rPr>
        <w:t xml:space="preserve"> отряда</w:t>
      </w:r>
      <w:r w:rsidR="001562B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согласно приложению № </w:t>
      </w:r>
      <w:r w:rsidR="008A085B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1562B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к настоящему Положению</w:t>
      </w:r>
      <w:r w:rsidR="00717F9F">
        <w:rPr>
          <w:sz w:val="28"/>
          <w:szCs w:val="28"/>
        </w:rPr>
        <w:t>.</w:t>
      </w:r>
    </w:p>
    <w:p w:rsidR="009C19C6" w:rsidRPr="00E21E23" w:rsidRDefault="000E4DAC" w:rsidP="00717F9F">
      <w:pPr>
        <w:pStyle w:val="aa"/>
        <w:numPr>
          <w:ilvl w:val="1"/>
          <w:numId w:val="37"/>
        </w:numPr>
        <w:jc w:val="both"/>
        <w:rPr>
          <w:sz w:val="28"/>
          <w:szCs w:val="28"/>
        </w:rPr>
      </w:pPr>
      <w:r w:rsidRPr="00E21E23">
        <w:rPr>
          <w:sz w:val="28"/>
          <w:szCs w:val="28"/>
        </w:rPr>
        <w:t>Порядок и сроки подачи заявок для участия в Смене.</w:t>
      </w:r>
    </w:p>
    <w:p w:rsidR="004B6B19" w:rsidRDefault="000E4DAC" w:rsidP="00F61B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Заявки на участие в Смене по форме согласно приложению № 2 к настоящему Положению утверждаются приказами органов по делам молодежи муниципальных образований Краснодарского края и предоставляются в адрес организатора (г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раснодар, ул.</w:t>
      </w:r>
      <w:r w:rsidR="00BF2EA9">
        <w:rPr>
          <w:sz w:val="28"/>
          <w:szCs w:val="28"/>
        </w:rPr>
        <w:t xml:space="preserve"> Северная, 279</w:t>
      </w:r>
      <w:r>
        <w:rPr>
          <w:sz w:val="28"/>
          <w:szCs w:val="28"/>
        </w:rPr>
        <w:t xml:space="preserve">, офис </w:t>
      </w:r>
      <w:r w:rsidR="00BF2EA9" w:rsidRPr="00BF2EA9">
        <w:rPr>
          <w:sz w:val="28"/>
          <w:szCs w:val="28"/>
        </w:rPr>
        <w:t>319</w:t>
      </w:r>
      <w:r w:rsidRPr="00BF2EA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</w:t>
      </w:r>
      <w:r w:rsidRPr="000E4DAC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hyperlink r:id="rId9" w:history="1">
        <w:r w:rsidRPr="0012606E">
          <w:rPr>
            <w:rStyle w:val="ab"/>
            <w:sz w:val="28"/>
            <w:szCs w:val="28"/>
            <w:lang w:val="en-US"/>
          </w:rPr>
          <w:t>kkcvpridpm</w:t>
        </w:r>
        <w:r w:rsidRPr="0012606E">
          <w:rPr>
            <w:rStyle w:val="ab"/>
            <w:sz w:val="28"/>
            <w:szCs w:val="28"/>
          </w:rPr>
          <w:t>@</w:t>
        </w:r>
        <w:r w:rsidRPr="0012606E">
          <w:rPr>
            <w:rStyle w:val="ab"/>
            <w:sz w:val="28"/>
            <w:szCs w:val="28"/>
            <w:lang w:val="en-US"/>
          </w:rPr>
          <w:t>mail</w:t>
        </w:r>
        <w:r w:rsidRPr="0012606E">
          <w:rPr>
            <w:rStyle w:val="ab"/>
            <w:sz w:val="28"/>
            <w:szCs w:val="28"/>
          </w:rPr>
          <w:t>.</w:t>
        </w:r>
        <w:r w:rsidRPr="0012606E">
          <w:rPr>
            <w:rStyle w:val="ab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) не менее, </w:t>
      </w:r>
      <w:r w:rsidR="004742E7">
        <w:rPr>
          <w:sz w:val="28"/>
          <w:szCs w:val="28"/>
        </w:rPr>
        <w:t>чем за</w:t>
      </w:r>
      <w:r>
        <w:rPr>
          <w:sz w:val="28"/>
          <w:szCs w:val="28"/>
        </w:rPr>
        <w:t xml:space="preserve"> 15 дней до начала Смены.</w:t>
      </w:r>
    </w:p>
    <w:p w:rsidR="00B41F4E" w:rsidRPr="00E21E23" w:rsidRDefault="003D0DC9" w:rsidP="00717F9F">
      <w:pPr>
        <w:pStyle w:val="27"/>
        <w:numPr>
          <w:ilvl w:val="1"/>
          <w:numId w:val="37"/>
        </w:numPr>
        <w:tabs>
          <w:tab w:val="left" w:pos="0"/>
        </w:tabs>
        <w:ind w:left="0" w:firstLine="709"/>
        <w:jc w:val="both"/>
        <w:rPr>
          <w:bCs/>
        </w:rPr>
      </w:pPr>
      <w:r w:rsidRPr="00E21E23">
        <w:rPr>
          <w:bCs/>
        </w:rPr>
        <w:t>Организация заезда Участников на территорию проведения Смены и условия регистрации Участников Смены</w:t>
      </w:r>
      <w:r w:rsidR="00F26315" w:rsidRPr="00E21E23">
        <w:rPr>
          <w:bCs/>
        </w:rPr>
        <w:t>.</w:t>
      </w:r>
    </w:p>
    <w:p w:rsidR="0049349E" w:rsidRDefault="0049349E" w:rsidP="00F35AF6">
      <w:pPr>
        <w:pStyle w:val="27"/>
        <w:tabs>
          <w:tab w:val="left" w:pos="0"/>
        </w:tabs>
        <w:ind w:firstLine="709"/>
        <w:jc w:val="both"/>
        <w:rPr>
          <w:bCs/>
        </w:rPr>
      </w:pPr>
      <w:r>
        <w:rPr>
          <w:bCs/>
        </w:rPr>
        <w:t>Заезд на территорию проведения Смены</w:t>
      </w:r>
      <w:r w:rsidR="00F35AF6">
        <w:rPr>
          <w:bCs/>
        </w:rPr>
        <w:t xml:space="preserve"> и регистрация Участников проводится в первый день Смены в период с 9.00 до 12.00 часов.</w:t>
      </w:r>
    </w:p>
    <w:p w:rsidR="00F35AF6" w:rsidRDefault="00F35AF6" w:rsidP="00F35AF6">
      <w:pPr>
        <w:pStyle w:val="27"/>
        <w:tabs>
          <w:tab w:val="left" w:pos="0"/>
        </w:tabs>
        <w:ind w:firstLine="709"/>
        <w:jc w:val="both"/>
        <w:rPr>
          <w:bCs/>
        </w:rPr>
      </w:pPr>
      <w:r>
        <w:rPr>
          <w:bCs/>
        </w:rPr>
        <w:t xml:space="preserve">Для регистрации </w:t>
      </w:r>
      <w:r w:rsidR="001562B5">
        <w:rPr>
          <w:bCs/>
        </w:rPr>
        <w:t>команд</w:t>
      </w:r>
      <w:r>
        <w:rPr>
          <w:bCs/>
        </w:rPr>
        <w:t xml:space="preserve"> муниципальных образований необходимо предоставить оригиналы следующих документов:</w:t>
      </w:r>
    </w:p>
    <w:p w:rsidR="0049349E" w:rsidRPr="00F26315" w:rsidRDefault="00F35AF6" w:rsidP="00F35AF6">
      <w:pPr>
        <w:pStyle w:val="27"/>
        <w:tabs>
          <w:tab w:val="left" w:pos="0"/>
        </w:tabs>
        <w:ind w:firstLine="709"/>
        <w:jc w:val="both"/>
      </w:pPr>
      <w:r>
        <w:t>- приказ органа по делам молодежи муниципального образования Краснодарского края о направлении делегации муниципального образования для участия в смене с приложением заявки по форме в соответствии с приложением № 2 к настоящему Положению;</w:t>
      </w:r>
    </w:p>
    <w:p w:rsidR="00A06214" w:rsidRDefault="000D64D4" w:rsidP="009C19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AF6">
        <w:rPr>
          <w:sz w:val="28"/>
          <w:szCs w:val="28"/>
        </w:rPr>
        <w:t xml:space="preserve">ведомость прохождения инструктажа по технике безопасности во время передвижения к месту проведения Смены и обратно, а также во время пребывания на территории проведения Смены и участия во всех мероприятиях Смены по форме согласно приложению № 3 к </w:t>
      </w:r>
      <w:r w:rsidR="00046AA2">
        <w:rPr>
          <w:sz w:val="28"/>
          <w:szCs w:val="28"/>
        </w:rPr>
        <w:t>настоящему Положению</w:t>
      </w:r>
      <w:r w:rsidR="00BF2EA9">
        <w:rPr>
          <w:sz w:val="28"/>
          <w:szCs w:val="28"/>
        </w:rPr>
        <w:t>.</w:t>
      </w:r>
    </w:p>
    <w:p w:rsidR="002D2308" w:rsidRDefault="00A06214" w:rsidP="009C19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регистрации каждого Участника Смены, входящего в состав делегации муниципального образования, необходимо предоставить следующий пакет документов:</w:t>
      </w:r>
    </w:p>
    <w:p w:rsidR="002D2308" w:rsidRDefault="002D2308" w:rsidP="009C19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493A">
        <w:rPr>
          <w:sz w:val="28"/>
          <w:szCs w:val="28"/>
        </w:rPr>
        <w:t>1-</w:t>
      </w:r>
      <w:r>
        <w:rPr>
          <w:sz w:val="28"/>
          <w:szCs w:val="28"/>
        </w:rPr>
        <w:t>2,</w:t>
      </w:r>
      <w:r w:rsidR="00BF493A">
        <w:rPr>
          <w:sz w:val="28"/>
          <w:szCs w:val="28"/>
        </w:rPr>
        <w:t>4-</w:t>
      </w:r>
      <w:r>
        <w:rPr>
          <w:sz w:val="28"/>
          <w:szCs w:val="28"/>
        </w:rPr>
        <w:t>5 страницы паспорта (копия);</w:t>
      </w:r>
    </w:p>
    <w:p w:rsidR="00B41F4E" w:rsidRDefault="002D2308" w:rsidP="009C19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справка об эпидемиологическом окружении (оригинал);</w:t>
      </w:r>
    </w:p>
    <w:p w:rsidR="00B41F4E" w:rsidRPr="0035002F" w:rsidRDefault="000D64D4" w:rsidP="009C19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41F4E" w:rsidRPr="0035002F">
        <w:rPr>
          <w:sz w:val="28"/>
          <w:szCs w:val="28"/>
        </w:rPr>
        <w:t>страхово</w:t>
      </w:r>
      <w:r w:rsidR="002D2308">
        <w:rPr>
          <w:sz w:val="28"/>
          <w:szCs w:val="28"/>
        </w:rPr>
        <w:t>й</w:t>
      </w:r>
      <w:r w:rsidR="00B41F4E" w:rsidRPr="0035002F">
        <w:rPr>
          <w:sz w:val="28"/>
          <w:szCs w:val="28"/>
        </w:rPr>
        <w:t xml:space="preserve"> полис обязательного медицинского страхован</w:t>
      </w:r>
      <w:r w:rsidR="00B41F4E">
        <w:rPr>
          <w:sz w:val="28"/>
          <w:szCs w:val="28"/>
        </w:rPr>
        <w:t>ия граждан Российской Федерации</w:t>
      </w:r>
      <w:r w:rsidR="002D2308">
        <w:rPr>
          <w:sz w:val="28"/>
          <w:szCs w:val="28"/>
        </w:rPr>
        <w:t xml:space="preserve"> (копия)</w:t>
      </w:r>
      <w:r w:rsidR="00871916">
        <w:rPr>
          <w:sz w:val="28"/>
          <w:szCs w:val="28"/>
        </w:rPr>
        <w:t>;</w:t>
      </w:r>
    </w:p>
    <w:p w:rsidR="00B41F4E" w:rsidRPr="0035002F" w:rsidRDefault="000D64D4" w:rsidP="009C19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B41F4E" w:rsidRPr="0035002F">
        <w:rPr>
          <w:sz w:val="28"/>
          <w:szCs w:val="28"/>
        </w:rPr>
        <w:t>договор о страховании жизни и здоровья от несчастн</w:t>
      </w:r>
      <w:r w:rsidR="002D2308">
        <w:rPr>
          <w:sz w:val="28"/>
          <w:szCs w:val="28"/>
        </w:rPr>
        <w:t>ых случаев на каждого У</w:t>
      </w:r>
      <w:r w:rsidR="00B41F4E">
        <w:rPr>
          <w:sz w:val="28"/>
          <w:szCs w:val="28"/>
        </w:rPr>
        <w:t>частника</w:t>
      </w:r>
      <w:r w:rsidR="002D2308">
        <w:rPr>
          <w:sz w:val="28"/>
          <w:szCs w:val="28"/>
        </w:rPr>
        <w:t xml:space="preserve"> (оригинал)</w:t>
      </w:r>
      <w:r w:rsidR="00871916">
        <w:rPr>
          <w:sz w:val="28"/>
          <w:szCs w:val="28"/>
        </w:rPr>
        <w:t>;</w:t>
      </w:r>
    </w:p>
    <w:p w:rsidR="00D614AE" w:rsidRDefault="00D614AE" w:rsidP="009C19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- согласие на обработку персональных данных </w:t>
      </w:r>
      <w:r w:rsidR="001A064F">
        <w:rPr>
          <w:sz w:val="28"/>
          <w:szCs w:val="28"/>
        </w:rPr>
        <w:t xml:space="preserve">по форме согласно </w:t>
      </w:r>
      <w:r w:rsidRPr="0075495B">
        <w:rPr>
          <w:sz w:val="28"/>
          <w:szCs w:val="28"/>
        </w:rPr>
        <w:t>приложени</w:t>
      </w:r>
      <w:r w:rsidR="001A064F">
        <w:rPr>
          <w:sz w:val="28"/>
          <w:szCs w:val="28"/>
        </w:rPr>
        <w:t xml:space="preserve">ю № </w:t>
      </w:r>
      <w:r w:rsidR="00BF2EA9">
        <w:rPr>
          <w:sz w:val="28"/>
          <w:szCs w:val="28"/>
        </w:rPr>
        <w:t>4</w:t>
      </w:r>
      <w:r w:rsidR="004C469F">
        <w:rPr>
          <w:sz w:val="28"/>
          <w:szCs w:val="28"/>
        </w:rPr>
        <w:t xml:space="preserve"> </w:t>
      </w:r>
      <w:r w:rsidR="001A064F">
        <w:rPr>
          <w:sz w:val="28"/>
          <w:szCs w:val="28"/>
        </w:rPr>
        <w:t>к настоящему Положению</w:t>
      </w:r>
      <w:r>
        <w:rPr>
          <w:sz w:val="28"/>
          <w:szCs w:val="28"/>
        </w:rPr>
        <w:t>.</w:t>
      </w:r>
    </w:p>
    <w:p w:rsidR="004B6B19" w:rsidRDefault="004C469F" w:rsidP="00F61B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этого, каждый Участник Смены должен иметь при себе набор личного снаряжения в соответствии с перечнем, указанным в приложении № </w:t>
      </w:r>
      <w:r w:rsidR="00BF2EA9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Положению. </w:t>
      </w:r>
    </w:p>
    <w:p w:rsidR="00040AA1" w:rsidRPr="00E21E23" w:rsidRDefault="00040AA1" w:rsidP="00763B9C">
      <w:pPr>
        <w:pStyle w:val="aa"/>
        <w:numPr>
          <w:ilvl w:val="1"/>
          <w:numId w:val="37"/>
        </w:numPr>
        <w:rPr>
          <w:sz w:val="28"/>
          <w:szCs w:val="28"/>
        </w:rPr>
      </w:pPr>
      <w:r w:rsidRPr="00E21E23">
        <w:rPr>
          <w:sz w:val="28"/>
          <w:szCs w:val="28"/>
        </w:rPr>
        <w:t xml:space="preserve">Обеспечение мер безопасности в рамках </w:t>
      </w:r>
      <w:r w:rsidR="00356269">
        <w:rPr>
          <w:sz w:val="28"/>
          <w:szCs w:val="28"/>
        </w:rPr>
        <w:t>Смены</w:t>
      </w:r>
      <w:r w:rsidRPr="00E21E23">
        <w:rPr>
          <w:sz w:val="28"/>
          <w:szCs w:val="28"/>
        </w:rPr>
        <w:t>.</w:t>
      </w:r>
    </w:p>
    <w:p w:rsidR="00040AA1" w:rsidRDefault="00040AA1" w:rsidP="00040AA1">
      <w:pPr>
        <w:pStyle w:val="a6"/>
        <w:ind w:left="0" w:firstLine="709"/>
        <w:rPr>
          <w:szCs w:val="28"/>
        </w:rPr>
      </w:pPr>
      <w:r w:rsidRPr="007C15C7">
        <w:rPr>
          <w:szCs w:val="28"/>
        </w:rPr>
        <w:t xml:space="preserve">Обеспечение мер безопасности при проведении </w:t>
      </w:r>
      <w:r w:rsidR="009C4220">
        <w:rPr>
          <w:szCs w:val="28"/>
        </w:rPr>
        <w:t xml:space="preserve">Смены </w:t>
      </w:r>
      <w:r w:rsidRPr="007C15C7">
        <w:rPr>
          <w:szCs w:val="28"/>
        </w:rPr>
        <w:t xml:space="preserve">возлагается на </w:t>
      </w:r>
      <w:r w:rsidR="009C4220">
        <w:rPr>
          <w:szCs w:val="28"/>
        </w:rPr>
        <w:t>Организатора</w:t>
      </w:r>
      <w:r w:rsidRPr="007C15C7">
        <w:rPr>
          <w:szCs w:val="28"/>
        </w:rPr>
        <w:t>.</w:t>
      </w:r>
    </w:p>
    <w:p w:rsidR="00040AA1" w:rsidRDefault="00040AA1" w:rsidP="00040AA1">
      <w:pPr>
        <w:pStyle w:val="a6"/>
        <w:ind w:left="0" w:firstLine="709"/>
        <w:rPr>
          <w:szCs w:val="28"/>
        </w:rPr>
      </w:pPr>
      <w:r>
        <w:rPr>
          <w:szCs w:val="28"/>
        </w:rPr>
        <w:t xml:space="preserve">При возникновении условий, угрожающих безопасности участников во время проведения мероприятий в рамках </w:t>
      </w:r>
      <w:r w:rsidR="009C4220">
        <w:rPr>
          <w:szCs w:val="28"/>
        </w:rPr>
        <w:t>Смены</w:t>
      </w:r>
      <w:r>
        <w:rPr>
          <w:szCs w:val="28"/>
        </w:rPr>
        <w:t>, мероприятия должны быть отложены, а уже начавшиеся – прерваны.</w:t>
      </w:r>
    </w:p>
    <w:p w:rsidR="00040AA1" w:rsidRPr="0010328C" w:rsidRDefault="00040AA1" w:rsidP="00040AA1">
      <w:pPr>
        <w:pStyle w:val="a6"/>
        <w:ind w:left="0" w:firstLine="709"/>
        <w:rPr>
          <w:szCs w:val="28"/>
        </w:rPr>
      </w:pPr>
      <w:r w:rsidRPr="0010328C">
        <w:rPr>
          <w:szCs w:val="28"/>
        </w:rPr>
        <w:t>К мерам обеспечения безопасности относятся:</w:t>
      </w:r>
    </w:p>
    <w:p w:rsidR="00040AA1" w:rsidRDefault="00040AA1" w:rsidP="00040AA1">
      <w:pPr>
        <w:pStyle w:val="a6"/>
        <w:ind w:left="0" w:firstLine="709"/>
        <w:rPr>
          <w:szCs w:val="28"/>
        </w:rPr>
      </w:pPr>
      <w:r>
        <w:rPr>
          <w:szCs w:val="28"/>
        </w:rPr>
        <w:t xml:space="preserve">а) правильный выбор места проведения </w:t>
      </w:r>
      <w:r w:rsidR="009C4220">
        <w:rPr>
          <w:szCs w:val="28"/>
        </w:rPr>
        <w:t>конкурсов</w:t>
      </w:r>
      <w:r>
        <w:rPr>
          <w:szCs w:val="28"/>
        </w:rPr>
        <w:t xml:space="preserve"> и соревнований; </w:t>
      </w:r>
    </w:p>
    <w:p w:rsidR="00040AA1" w:rsidRDefault="00040AA1" w:rsidP="00040AA1">
      <w:pPr>
        <w:pStyle w:val="a6"/>
        <w:ind w:left="0" w:firstLine="709"/>
        <w:rPr>
          <w:szCs w:val="28"/>
        </w:rPr>
      </w:pPr>
      <w:r>
        <w:rPr>
          <w:szCs w:val="28"/>
        </w:rPr>
        <w:t>б) поддержание порядка и дисциплины во время проведения мероприятий;</w:t>
      </w:r>
    </w:p>
    <w:p w:rsidR="00040AA1" w:rsidRDefault="00230D07" w:rsidP="00040AA1">
      <w:pPr>
        <w:pStyle w:val="a6"/>
        <w:ind w:left="0" w:firstLine="709"/>
        <w:rPr>
          <w:szCs w:val="28"/>
        </w:rPr>
      </w:pPr>
      <w:r>
        <w:rPr>
          <w:szCs w:val="28"/>
        </w:rPr>
        <w:t>в</w:t>
      </w:r>
      <w:r w:rsidR="00040AA1">
        <w:rPr>
          <w:szCs w:val="28"/>
        </w:rPr>
        <w:t>) соответствие подготовленности Участников уровню проводимых соревнований и конкурсов;</w:t>
      </w:r>
    </w:p>
    <w:p w:rsidR="00040AA1" w:rsidRDefault="00230D07" w:rsidP="00040AA1">
      <w:pPr>
        <w:pStyle w:val="a6"/>
        <w:ind w:left="0" w:firstLine="709"/>
        <w:rPr>
          <w:szCs w:val="28"/>
        </w:rPr>
      </w:pPr>
      <w:r>
        <w:rPr>
          <w:szCs w:val="28"/>
        </w:rPr>
        <w:t>г</w:t>
      </w:r>
      <w:r w:rsidR="00040AA1">
        <w:rPr>
          <w:szCs w:val="28"/>
        </w:rPr>
        <w:t>) иные дополнительные мероприятия, необходимые при проведении мероприятий, исходя из конкретной обстановки.</w:t>
      </w:r>
    </w:p>
    <w:p w:rsidR="00040AA1" w:rsidRPr="005F0A28" w:rsidRDefault="00040AA1" w:rsidP="00040AA1">
      <w:pPr>
        <w:pStyle w:val="a6"/>
        <w:ind w:left="0" w:firstLine="709"/>
        <w:rPr>
          <w:szCs w:val="28"/>
        </w:rPr>
      </w:pPr>
      <w:r w:rsidRPr="005F0A28">
        <w:rPr>
          <w:szCs w:val="28"/>
        </w:rPr>
        <w:t xml:space="preserve">На всех сложных видах и этапах </w:t>
      </w:r>
      <w:r w:rsidR="009C4220">
        <w:rPr>
          <w:szCs w:val="28"/>
        </w:rPr>
        <w:t>конкурсов и соревнований</w:t>
      </w:r>
      <w:r w:rsidRPr="005F0A28">
        <w:rPr>
          <w:szCs w:val="28"/>
        </w:rPr>
        <w:t xml:space="preserve"> организуется страховка с помощью специального туристического снаряжения.</w:t>
      </w:r>
    </w:p>
    <w:p w:rsidR="00040AA1" w:rsidRDefault="00040AA1" w:rsidP="00040AA1">
      <w:pPr>
        <w:pStyle w:val="a6"/>
        <w:ind w:left="0" w:firstLine="709"/>
        <w:rPr>
          <w:szCs w:val="28"/>
        </w:rPr>
      </w:pPr>
      <w:r>
        <w:rPr>
          <w:szCs w:val="28"/>
        </w:rPr>
        <w:t>Участки дистанции в районе старта и финиша ограждаются.</w:t>
      </w:r>
    </w:p>
    <w:p w:rsidR="004742E7" w:rsidRDefault="004742E7" w:rsidP="00040AA1">
      <w:pPr>
        <w:pStyle w:val="a6"/>
        <w:ind w:left="0" w:firstLine="709"/>
        <w:rPr>
          <w:szCs w:val="28"/>
        </w:rPr>
      </w:pPr>
      <w:r>
        <w:rPr>
          <w:szCs w:val="28"/>
        </w:rPr>
        <w:t xml:space="preserve">На всех сложных этапах </w:t>
      </w:r>
      <w:r w:rsidRPr="00356269">
        <w:rPr>
          <w:szCs w:val="28"/>
        </w:rPr>
        <w:t>организуется страховка</w:t>
      </w:r>
      <w:r w:rsidR="00356269">
        <w:rPr>
          <w:szCs w:val="28"/>
        </w:rPr>
        <w:t xml:space="preserve"> членами судейской коллегии</w:t>
      </w:r>
      <w:r w:rsidRPr="00356269">
        <w:rPr>
          <w:szCs w:val="28"/>
        </w:rPr>
        <w:t>.</w:t>
      </w:r>
    </w:p>
    <w:p w:rsidR="004C469F" w:rsidRDefault="00040AA1" w:rsidP="00763B9C">
      <w:pPr>
        <w:pStyle w:val="a6"/>
        <w:ind w:left="0" w:firstLine="709"/>
        <w:rPr>
          <w:szCs w:val="28"/>
        </w:rPr>
      </w:pPr>
      <w:r>
        <w:rPr>
          <w:szCs w:val="28"/>
        </w:rPr>
        <w:t>На участках местности, а также в местах соревнований, предоставляющих определенную опасность для Участников, устанавливаются предупреждающие и указательные знаки и надписи.</w:t>
      </w:r>
    </w:p>
    <w:p w:rsidR="004742E7" w:rsidRDefault="004742E7" w:rsidP="00763B9C">
      <w:pPr>
        <w:pStyle w:val="a6"/>
        <w:ind w:left="0" w:firstLine="709"/>
        <w:rPr>
          <w:szCs w:val="28"/>
        </w:rPr>
      </w:pPr>
      <w:r>
        <w:rPr>
          <w:szCs w:val="28"/>
        </w:rPr>
        <w:t>Запрещается прокладывать трассы соревнований по лавиноопасным участкам, осыпным склонам и т.п.</w:t>
      </w:r>
    </w:p>
    <w:p w:rsidR="00DB2524" w:rsidRDefault="00DB2524" w:rsidP="00763B9C">
      <w:pPr>
        <w:pStyle w:val="a6"/>
        <w:ind w:left="0" w:firstLine="709"/>
        <w:rPr>
          <w:szCs w:val="28"/>
        </w:rPr>
      </w:pPr>
    </w:p>
    <w:p w:rsidR="00044BD1" w:rsidRPr="00532CDF" w:rsidRDefault="004B6B19" w:rsidP="00044BD1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044BD1" w:rsidRPr="00213341">
        <w:rPr>
          <w:b/>
          <w:sz w:val="28"/>
          <w:szCs w:val="28"/>
        </w:rPr>
        <w:t>. Финансирование</w:t>
      </w:r>
    </w:p>
    <w:p w:rsidR="00044BD1" w:rsidRDefault="00044BD1" w:rsidP="00044BD1">
      <w:pPr>
        <w:ind w:firstLine="851"/>
        <w:jc w:val="both"/>
        <w:rPr>
          <w:sz w:val="28"/>
          <w:szCs w:val="28"/>
        </w:rPr>
      </w:pPr>
    </w:p>
    <w:p w:rsidR="00044BD1" w:rsidRDefault="00A72A06" w:rsidP="00044BD1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</w:t>
      </w:r>
      <w:r w:rsidR="00044BD1" w:rsidRPr="00F53C57">
        <w:rPr>
          <w:sz w:val="28"/>
          <w:szCs w:val="28"/>
        </w:rPr>
        <w:t xml:space="preserve"> расходов, связанных с проведением </w:t>
      </w:r>
      <w:r w:rsidR="00044BD1">
        <w:rPr>
          <w:sz w:val="28"/>
          <w:szCs w:val="28"/>
        </w:rPr>
        <w:t>Смены</w:t>
      </w:r>
      <w:r w:rsidR="00044BD1" w:rsidRPr="00F53C57">
        <w:rPr>
          <w:sz w:val="28"/>
          <w:szCs w:val="28"/>
        </w:rPr>
        <w:t xml:space="preserve"> </w:t>
      </w:r>
      <w:r w:rsidR="00044BD1" w:rsidRPr="00A72A06">
        <w:rPr>
          <w:sz w:val="28"/>
          <w:szCs w:val="28"/>
        </w:rPr>
        <w:t xml:space="preserve">осуществляется за счет средств целевой субсидии, выделенных по государственной программе Краснодарского края «Дети Кубани» в 2014 году (субсидия на организацию оздоровления молодежи в возрасте от 14 до 17 лет на базе краевых учреждений, осуществляющих оздоровление детей, код субсидии – 051104011), </w:t>
      </w:r>
      <w:proofErr w:type="gramStart"/>
      <w:r w:rsidR="00044BD1" w:rsidRPr="00A72A06">
        <w:rPr>
          <w:sz w:val="28"/>
          <w:szCs w:val="28"/>
        </w:rPr>
        <w:t>согласно</w:t>
      </w:r>
      <w:proofErr w:type="gramEnd"/>
      <w:r w:rsidR="00044BD1" w:rsidRPr="00A72A06">
        <w:rPr>
          <w:sz w:val="28"/>
          <w:szCs w:val="28"/>
        </w:rPr>
        <w:t xml:space="preserve"> утвержденной сметы.</w:t>
      </w:r>
    </w:p>
    <w:p w:rsidR="00044BD1" w:rsidRDefault="00044BD1" w:rsidP="00044BD1">
      <w:pPr>
        <w:spacing w:line="228" w:lineRule="auto"/>
        <w:jc w:val="both"/>
        <w:rPr>
          <w:sz w:val="28"/>
          <w:szCs w:val="28"/>
        </w:rPr>
      </w:pPr>
    </w:p>
    <w:p w:rsidR="004B6B19" w:rsidRDefault="004B6B19" w:rsidP="00044BD1">
      <w:pPr>
        <w:spacing w:line="228" w:lineRule="auto"/>
        <w:jc w:val="both"/>
        <w:rPr>
          <w:sz w:val="28"/>
          <w:szCs w:val="28"/>
        </w:rPr>
      </w:pPr>
    </w:p>
    <w:p w:rsidR="001B6843" w:rsidRPr="001B6843" w:rsidRDefault="001B6843" w:rsidP="001B6843">
      <w:pPr>
        <w:pStyle w:val="a3"/>
        <w:rPr>
          <w:rFonts w:ascii="Times New Roman" w:hAnsi="Times New Roman" w:cs="Times New Roman"/>
          <w:sz w:val="28"/>
          <w:szCs w:val="28"/>
        </w:rPr>
      </w:pPr>
      <w:r w:rsidRPr="001B6843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1B6843" w:rsidRPr="001B6843" w:rsidRDefault="001B6843" w:rsidP="001B6843">
      <w:pPr>
        <w:pStyle w:val="a3"/>
        <w:rPr>
          <w:rFonts w:ascii="Times New Roman" w:hAnsi="Times New Roman" w:cs="Times New Roman"/>
          <w:sz w:val="28"/>
          <w:szCs w:val="28"/>
        </w:rPr>
      </w:pPr>
      <w:r w:rsidRPr="001B6843">
        <w:rPr>
          <w:rFonts w:ascii="Times New Roman" w:hAnsi="Times New Roman" w:cs="Times New Roman"/>
          <w:sz w:val="28"/>
          <w:szCs w:val="28"/>
        </w:rPr>
        <w:t xml:space="preserve">военно-патриотической работы и </w:t>
      </w:r>
    </w:p>
    <w:p w:rsidR="000C6B17" w:rsidRPr="00F61BDB" w:rsidRDefault="001B6843" w:rsidP="00F61BDB">
      <w:pPr>
        <w:pStyle w:val="a3"/>
        <w:rPr>
          <w:rFonts w:ascii="Times New Roman" w:hAnsi="Times New Roman" w:cs="Times New Roman"/>
          <w:sz w:val="28"/>
          <w:szCs w:val="28"/>
        </w:rPr>
      </w:pPr>
      <w:r w:rsidRPr="001B6843">
        <w:rPr>
          <w:rFonts w:ascii="Times New Roman" w:hAnsi="Times New Roman" w:cs="Times New Roman"/>
          <w:sz w:val="28"/>
          <w:szCs w:val="28"/>
        </w:rPr>
        <w:t xml:space="preserve">допризывной подготовки молодежи </w:t>
      </w:r>
      <w:r w:rsidRPr="001B6843">
        <w:rPr>
          <w:rFonts w:ascii="Times New Roman" w:hAnsi="Times New Roman" w:cs="Times New Roman"/>
          <w:sz w:val="28"/>
          <w:szCs w:val="28"/>
        </w:rPr>
        <w:tab/>
      </w:r>
      <w:r w:rsidRPr="001B6843">
        <w:rPr>
          <w:rFonts w:ascii="Times New Roman" w:hAnsi="Times New Roman" w:cs="Times New Roman"/>
          <w:sz w:val="28"/>
          <w:szCs w:val="28"/>
        </w:rPr>
        <w:tab/>
      </w:r>
      <w:r w:rsidRPr="001B6843">
        <w:rPr>
          <w:rFonts w:ascii="Times New Roman" w:hAnsi="Times New Roman" w:cs="Times New Roman"/>
          <w:sz w:val="28"/>
          <w:szCs w:val="28"/>
        </w:rPr>
        <w:tab/>
      </w:r>
      <w:r w:rsidRPr="001B6843">
        <w:rPr>
          <w:rFonts w:ascii="Times New Roman" w:hAnsi="Times New Roman" w:cs="Times New Roman"/>
          <w:sz w:val="28"/>
          <w:szCs w:val="28"/>
        </w:rPr>
        <w:tab/>
      </w:r>
      <w:r w:rsidR="00DB252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B6843">
        <w:rPr>
          <w:rFonts w:ascii="Times New Roman" w:hAnsi="Times New Roman" w:cs="Times New Roman"/>
          <w:sz w:val="28"/>
          <w:szCs w:val="28"/>
        </w:rPr>
        <w:t xml:space="preserve">П.А. Прудников </w:t>
      </w:r>
    </w:p>
    <w:sectPr w:rsidR="000C6B17" w:rsidRPr="00F61BDB" w:rsidSect="00230D07">
      <w:headerReference w:type="default" r:id="rId10"/>
      <w:footerReference w:type="default" r:id="rId11"/>
      <w:pgSz w:w="11906" w:h="16838"/>
      <w:pgMar w:top="1134" w:right="567" w:bottom="1134" w:left="1701" w:header="567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EB0" w:rsidRDefault="00781EB0" w:rsidP="0086298F">
      <w:r>
        <w:separator/>
      </w:r>
    </w:p>
  </w:endnote>
  <w:endnote w:type="continuationSeparator" w:id="0">
    <w:p w:rsidR="00781EB0" w:rsidRDefault="00781EB0" w:rsidP="0086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D54" w:rsidRDefault="00C05D54">
    <w:pPr>
      <w:pStyle w:val="af0"/>
      <w:jc w:val="center"/>
    </w:pPr>
  </w:p>
  <w:p w:rsidR="00C05D54" w:rsidRDefault="00C05D5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EB0" w:rsidRDefault="00781EB0" w:rsidP="0086298F">
      <w:r>
        <w:separator/>
      </w:r>
    </w:p>
  </w:footnote>
  <w:footnote w:type="continuationSeparator" w:id="0">
    <w:p w:rsidR="00781EB0" w:rsidRDefault="00781EB0" w:rsidP="00862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8457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05D54" w:rsidRPr="00825AB3" w:rsidRDefault="004A6EFF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25AB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05D54" w:rsidRPr="00825AB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25AB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22CE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825AB3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C05D54" w:rsidRDefault="00C05D5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multilevel"/>
    <w:tmpl w:val="C5ACDBDA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5"/>
    <w:multiLevelType w:val="multilevel"/>
    <w:tmpl w:val="00000005"/>
    <w:name w:val="WW8Num20"/>
    <w:lvl w:ilvl="0">
      <w:start w:val="1"/>
      <w:numFmt w:val="decimal"/>
      <w:lvlText w:val="%1."/>
      <w:lvlJc w:val="left"/>
      <w:pPr>
        <w:tabs>
          <w:tab w:val="num" w:pos="301"/>
        </w:tabs>
        <w:ind w:left="301" w:hanging="360"/>
      </w:pPr>
    </w:lvl>
    <w:lvl w:ilvl="1">
      <w:start w:val="1"/>
      <w:numFmt w:val="lowerLetter"/>
      <w:lvlText w:val="%2."/>
      <w:lvlJc w:val="left"/>
      <w:pPr>
        <w:tabs>
          <w:tab w:val="num" w:pos="1021"/>
        </w:tabs>
        <w:ind w:left="1021" w:hanging="360"/>
      </w:pPr>
    </w:lvl>
    <w:lvl w:ilvl="2">
      <w:start w:val="1"/>
      <w:numFmt w:val="lowerRoman"/>
      <w:lvlText w:val="%3."/>
      <w:lvlJc w:val="left"/>
      <w:pPr>
        <w:tabs>
          <w:tab w:val="num" w:pos="1741"/>
        </w:tabs>
        <w:ind w:left="1741" w:hanging="180"/>
      </w:pPr>
    </w:lvl>
    <w:lvl w:ilvl="3">
      <w:start w:val="1"/>
      <w:numFmt w:val="decimal"/>
      <w:lvlText w:val="%4."/>
      <w:lvlJc w:val="left"/>
      <w:pPr>
        <w:tabs>
          <w:tab w:val="num" w:pos="2461"/>
        </w:tabs>
        <w:ind w:left="2461" w:hanging="360"/>
      </w:pPr>
    </w:lvl>
    <w:lvl w:ilvl="4">
      <w:start w:val="1"/>
      <w:numFmt w:val="lowerLetter"/>
      <w:lvlText w:val="%5."/>
      <w:lvlJc w:val="left"/>
      <w:pPr>
        <w:tabs>
          <w:tab w:val="num" w:pos="3181"/>
        </w:tabs>
        <w:ind w:left="3181" w:hanging="360"/>
      </w:pPr>
    </w:lvl>
    <w:lvl w:ilvl="5">
      <w:start w:val="1"/>
      <w:numFmt w:val="lowerRoman"/>
      <w:lvlText w:val="%6."/>
      <w:lvlJc w:val="left"/>
      <w:pPr>
        <w:tabs>
          <w:tab w:val="num" w:pos="3901"/>
        </w:tabs>
        <w:ind w:left="3901" w:hanging="180"/>
      </w:pPr>
    </w:lvl>
    <w:lvl w:ilvl="6">
      <w:start w:val="1"/>
      <w:numFmt w:val="decimal"/>
      <w:lvlText w:val="%7."/>
      <w:lvlJc w:val="left"/>
      <w:pPr>
        <w:tabs>
          <w:tab w:val="num" w:pos="4621"/>
        </w:tabs>
        <w:ind w:left="4621" w:hanging="360"/>
      </w:pPr>
    </w:lvl>
    <w:lvl w:ilvl="7">
      <w:start w:val="1"/>
      <w:numFmt w:val="lowerLetter"/>
      <w:lvlText w:val="%8."/>
      <w:lvlJc w:val="left"/>
      <w:pPr>
        <w:tabs>
          <w:tab w:val="num" w:pos="5341"/>
        </w:tabs>
        <w:ind w:left="5341" w:hanging="360"/>
      </w:pPr>
    </w:lvl>
    <w:lvl w:ilvl="8">
      <w:start w:val="1"/>
      <w:numFmt w:val="lowerRoman"/>
      <w:lvlText w:val="%9."/>
      <w:lvlJc w:val="left"/>
      <w:pPr>
        <w:tabs>
          <w:tab w:val="num" w:pos="6061"/>
        </w:tabs>
        <w:ind w:left="6061" w:hanging="180"/>
      </w:pPr>
    </w:lvl>
  </w:abstractNum>
  <w:abstractNum w:abstractNumId="4">
    <w:nsid w:val="07F20674"/>
    <w:multiLevelType w:val="singleLevel"/>
    <w:tmpl w:val="305E02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D8604F1"/>
    <w:multiLevelType w:val="hybridMultilevel"/>
    <w:tmpl w:val="9ECA273E"/>
    <w:lvl w:ilvl="0" w:tplc="08144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B666FF"/>
    <w:multiLevelType w:val="hybridMultilevel"/>
    <w:tmpl w:val="C11008B6"/>
    <w:lvl w:ilvl="0" w:tplc="92E612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5FA43C9"/>
    <w:multiLevelType w:val="multilevel"/>
    <w:tmpl w:val="7E921E42"/>
    <w:lvl w:ilvl="0">
      <w:start w:val="1"/>
      <w:numFmt w:val="bullet"/>
      <w:lvlText w:val="-"/>
      <w:lvlJc w:val="left"/>
      <w:rPr>
        <w:rFonts w:ascii="Gungsuh" w:eastAsia="Gungsuh" w:hAnsi="Gungsuh" w:cs="Gungsuh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0D1EF2"/>
    <w:multiLevelType w:val="multilevel"/>
    <w:tmpl w:val="80A24106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9">
    <w:nsid w:val="1C0513A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F2508F9"/>
    <w:multiLevelType w:val="singleLevel"/>
    <w:tmpl w:val="305E02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00C24CE"/>
    <w:multiLevelType w:val="multilevel"/>
    <w:tmpl w:val="F1B681AA"/>
    <w:lvl w:ilvl="0">
      <w:start w:val="1"/>
      <w:numFmt w:val="bullet"/>
      <w:lvlText w:val="-"/>
      <w:lvlJc w:val="left"/>
      <w:rPr>
        <w:rFonts w:ascii="Gungsuh" w:eastAsia="Gungsuh" w:hAnsi="Gungsuh" w:cs="Gungsuh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1">
      <w:start w:val="4"/>
      <w:numFmt w:val="decimal"/>
      <w:lvlText w:val="%2"/>
      <w:lvlJc w:val="left"/>
      <w:rPr>
        <w:rFonts w:ascii="Gungsuh" w:eastAsia="Gungsuh" w:hAnsi="Gungsuh" w:cs="Gungsuh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singl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DA7830"/>
    <w:multiLevelType w:val="singleLevel"/>
    <w:tmpl w:val="305E02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7637CB"/>
    <w:multiLevelType w:val="multilevel"/>
    <w:tmpl w:val="502616B6"/>
    <w:lvl w:ilvl="0">
      <w:start w:val="1"/>
      <w:numFmt w:val="decimal"/>
      <w:lvlText w:val="%1."/>
      <w:lvlJc w:val="left"/>
      <w:rPr>
        <w:rFonts w:ascii="Gungsuh" w:eastAsia="Gungsuh" w:hAnsi="Gungsuh" w:cs="Gungsuh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rFonts w:ascii="Gungsuh" w:eastAsia="Gungsuh" w:hAnsi="Gungsuh" w:cs="Gungsuh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2">
      <w:start w:val="5"/>
      <w:numFmt w:val="decimal"/>
      <w:lvlText w:val="%3."/>
      <w:lvlJc w:val="left"/>
      <w:rPr>
        <w:rFonts w:ascii="Gungsuh" w:eastAsia="Gungsuh" w:hAnsi="Gungsuh" w:cs="Gungsuh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3">
      <w:start w:val="4"/>
      <w:numFmt w:val="upperRoman"/>
      <w:lvlText w:val="%4"/>
      <w:lvlJc w:val="left"/>
      <w:rPr>
        <w:rFonts w:ascii="Gungsuh" w:eastAsia="Gungsuh" w:hAnsi="Gungsuh" w:cs="Gungsuh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single"/>
      </w:rPr>
    </w:lvl>
    <w:lvl w:ilvl="4">
      <w:start w:val="1"/>
      <w:numFmt w:val="decimal"/>
      <w:lvlText w:val="%5."/>
      <w:lvlJc w:val="left"/>
      <w:rPr>
        <w:rFonts w:ascii="Gungsuh" w:eastAsia="Gungsuh" w:hAnsi="Gungsuh" w:cs="Gungsuh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6."/>
      <w:lvlJc w:val="left"/>
      <w:rPr>
        <w:rFonts w:ascii="Gungsuh" w:eastAsia="Gungsuh" w:hAnsi="Gungsuh" w:cs="Gungsuh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6">
      <w:start w:val="4"/>
      <w:numFmt w:val="upperRoman"/>
      <w:lvlText w:val="%7-"/>
      <w:lvlJc w:val="left"/>
      <w:rPr>
        <w:rFonts w:ascii="Gungsuh" w:eastAsia="Gungsuh" w:hAnsi="Gungsuh" w:cs="Gungsuh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singl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1D7475"/>
    <w:multiLevelType w:val="hybridMultilevel"/>
    <w:tmpl w:val="176276A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771541F"/>
    <w:multiLevelType w:val="hybridMultilevel"/>
    <w:tmpl w:val="895C1860"/>
    <w:lvl w:ilvl="0" w:tplc="C21AED7E">
      <w:start w:val="3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>
    <w:nsid w:val="294C7C1A"/>
    <w:multiLevelType w:val="hybridMultilevel"/>
    <w:tmpl w:val="3BD83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30081"/>
    <w:multiLevelType w:val="hybridMultilevel"/>
    <w:tmpl w:val="90989796"/>
    <w:lvl w:ilvl="0" w:tplc="1EDC24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3EA4B87"/>
    <w:multiLevelType w:val="hybridMultilevel"/>
    <w:tmpl w:val="663ED6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3D7AD1"/>
    <w:multiLevelType w:val="multilevel"/>
    <w:tmpl w:val="3724DEB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9274F9"/>
    <w:multiLevelType w:val="multilevel"/>
    <w:tmpl w:val="5DFAAC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A84640"/>
    <w:multiLevelType w:val="multilevel"/>
    <w:tmpl w:val="779042E0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>
    <w:nsid w:val="39110F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32103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C22077F"/>
    <w:multiLevelType w:val="multilevel"/>
    <w:tmpl w:val="68BC70C0"/>
    <w:lvl w:ilvl="0">
      <w:start w:val="3"/>
      <w:numFmt w:val="decimal"/>
      <w:lvlText w:val="%1-"/>
      <w:lvlJc w:val="left"/>
      <w:rPr>
        <w:rFonts w:ascii="Gungsuh" w:eastAsia="Gungsuh" w:hAnsi="Gungsuh" w:cs="Gungsuh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F45C7C"/>
    <w:multiLevelType w:val="singleLevel"/>
    <w:tmpl w:val="305E02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2E442A5"/>
    <w:multiLevelType w:val="hybridMultilevel"/>
    <w:tmpl w:val="7C8A30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F27E58"/>
    <w:multiLevelType w:val="singleLevel"/>
    <w:tmpl w:val="305E02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D4F73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E5409BD"/>
    <w:multiLevelType w:val="singleLevel"/>
    <w:tmpl w:val="96DC14AC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0">
    <w:nsid w:val="5FC12FD5"/>
    <w:multiLevelType w:val="singleLevel"/>
    <w:tmpl w:val="305E02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CC38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3AF6BA8"/>
    <w:multiLevelType w:val="hybridMultilevel"/>
    <w:tmpl w:val="20B40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CA34C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39905C3"/>
    <w:multiLevelType w:val="multilevel"/>
    <w:tmpl w:val="6FA6CACA"/>
    <w:lvl w:ilvl="0">
      <w:start w:val="4"/>
      <w:numFmt w:val="decimal"/>
      <w:lvlText w:val="%1-"/>
      <w:lvlJc w:val="left"/>
      <w:rPr>
        <w:rFonts w:ascii="Gungsuh" w:eastAsia="Gungsuh" w:hAnsi="Gungsuh" w:cs="Gungsuh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single"/>
      </w:rPr>
    </w:lvl>
    <w:lvl w:ilvl="1">
      <w:start w:val="5"/>
      <w:numFmt w:val="decimal"/>
      <w:lvlText w:val="%2."/>
      <w:lvlJc w:val="left"/>
      <w:rPr>
        <w:rFonts w:ascii="Gungsuh" w:eastAsia="Gungsuh" w:hAnsi="Gungsuh" w:cs="Gungsuh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2">
      <w:start w:val="6"/>
      <w:numFmt w:val="decimal"/>
      <w:lvlText w:val="%3"/>
      <w:lvlJc w:val="left"/>
      <w:rPr>
        <w:rFonts w:ascii="Gungsuh" w:eastAsia="Gungsuh" w:hAnsi="Gungsuh" w:cs="Gungsuh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single"/>
      </w:rPr>
    </w:lvl>
    <w:lvl w:ilvl="3">
      <w:start w:val="6"/>
      <w:numFmt w:val="decimal"/>
      <w:lvlText w:val="%4"/>
      <w:lvlJc w:val="left"/>
      <w:rPr>
        <w:rFonts w:ascii="Gungsuh" w:eastAsia="Gungsuh" w:hAnsi="Gungsuh" w:cs="Gungsuh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single"/>
      </w:rPr>
    </w:lvl>
    <w:lvl w:ilvl="4">
      <w:start w:val="6"/>
      <w:numFmt w:val="decimal"/>
      <w:lvlText w:val="%5"/>
      <w:lvlJc w:val="left"/>
      <w:rPr>
        <w:rFonts w:ascii="Gungsuh" w:eastAsia="Gungsuh" w:hAnsi="Gungsuh" w:cs="Gungsuh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single"/>
      </w:rPr>
    </w:lvl>
    <w:lvl w:ilvl="5">
      <w:start w:val="6"/>
      <w:numFmt w:val="decimal"/>
      <w:lvlText w:val="%6"/>
      <w:lvlJc w:val="left"/>
      <w:rPr>
        <w:rFonts w:ascii="Gungsuh" w:eastAsia="Gungsuh" w:hAnsi="Gungsuh" w:cs="Gungsuh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singl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7F7B34"/>
    <w:multiLevelType w:val="hybridMultilevel"/>
    <w:tmpl w:val="BE624080"/>
    <w:lvl w:ilvl="0" w:tplc="8D00B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FFB17AE"/>
    <w:multiLevelType w:val="hybridMultilevel"/>
    <w:tmpl w:val="44EA1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0"/>
  </w:num>
  <w:num w:numId="3">
    <w:abstractNumId w:val="22"/>
  </w:num>
  <w:num w:numId="4">
    <w:abstractNumId w:val="28"/>
  </w:num>
  <w:num w:numId="5">
    <w:abstractNumId w:val="31"/>
  </w:num>
  <w:num w:numId="6">
    <w:abstractNumId w:val="23"/>
  </w:num>
  <w:num w:numId="7">
    <w:abstractNumId w:val="9"/>
  </w:num>
  <w:num w:numId="8">
    <w:abstractNumId w:val="33"/>
  </w:num>
  <w:num w:numId="9">
    <w:abstractNumId w:val="12"/>
  </w:num>
  <w:num w:numId="10">
    <w:abstractNumId w:val="10"/>
  </w:num>
  <w:num w:numId="11">
    <w:abstractNumId w:val="4"/>
  </w:num>
  <w:num w:numId="12">
    <w:abstractNumId w:val="25"/>
  </w:num>
  <w:num w:numId="13">
    <w:abstractNumId w:val="27"/>
  </w:num>
  <w:num w:numId="14">
    <w:abstractNumId w:val="30"/>
  </w:num>
  <w:num w:numId="15">
    <w:abstractNumId w:val="35"/>
  </w:num>
  <w:num w:numId="16">
    <w:abstractNumId w:val="11"/>
  </w:num>
  <w:num w:numId="17">
    <w:abstractNumId w:val="34"/>
  </w:num>
  <w:num w:numId="18">
    <w:abstractNumId w:val="7"/>
  </w:num>
  <w:num w:numId="19">
    <w:abstractNumId w:val="13"/>
  </w:num>
  <w:num w:numId="20">
    <w:abstractNumId w:val="24"/>
  </w:num>
  <w:num w:numId="21">
    <w:abstractNumId w:val="15"/>
  </w:num>
  <w:num w:numId="22">
    <w:abstractNumId w:val="0"/>
  </w:num>
  <w:num w:numId="23">
    <w:abstractNumId w:val="1"/>
  </w:num>
  <w:num w:numId="24">
    <w:abstractNumId w:val="3"/>
  </w:num>
  <w:num w:numId="25">
    <w:abstractNumId w:val="29"/>
  </w:num>
  <w:num w:numId="26">
    <w:abstractNumId w:val="17"/>
  </w:num>
  <w:num w:numId="27">
    <w:abstractNumId w:val="16"/>
  </w:num>
  <w:num w:numId="28">
    <w:abstractNumId w:val="18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36"/>
  </w:num>
  <w:num w:numId="32">
    <w:abstractNumId w:val="14"/>
  </w:num>
  <w:num w:numId="33">
    <w:abstractNumId w:val="2"/>
  </w:num>
  <w:num w:numId="34">
    <w:abstractNumId w:val="19"/>
  </w:num>
  <w:num w:numId="35">
    <w:abstractNumId w:val="8"/>
  </w:num>
  <w:num w:numId="36">
    <w:abstractNumId w:val="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47"/>
    <w:rsid w:val="00002BCA"/>
    <w:rsid w:val="00006874"/>
    <w:rsid w:val="00007583"/>
    <w:rsid w:val="00010D63"/>
    <w:rsid w:val="00017DFD"/>
    <w:rsid w:val="000203BF"/>
    <w:rsid w:val="000206E5"/>
    <w:rsid w:val="00021554"/>
    <w:rsid w:val="00022753"/>
    <w:rsid w:val="00022779"/>
    <w:rsid w:val="00037639"/>
    <w:rsid w:val="0004017E"/>
    <w:rsid w:val="00040392"/>
    <w:rsid w:val="00040AA1"/>
    <w:rsid w:val="00040F04"/>
    <w:rsid w:val="00041900"/>
    <w:rsid w:val="00042651"/>
    <w:rsid w:val="00044BD1"/>
    <w:rsid w:val="00046AA2"/>
    <w:rsid w:val="00050C41"/>
    <w:rsid w:val="000535BD"/>
    <w:rsid w:val="00056AA2"/>
    <w:rsid w:val="00061878"/>
    <w:rsid w:val="00061BCB"/>
    <w:rsid w:val="00063501"/>
    <w:rsid w:val="000720F4"/>
    <w:rsid w:val="0007489D"/>
    <w:rsid w:val="00076887"/>
    <w:rsid w:val="00081A53"/>
    <w:rsid w:val="00083420"/>
    <w:rsid w:val="00084D72"/>
    <w:rsid w:val="000907C4"/>
    <w:rsid w:val="00094C54"/>
    <w:rsid w:val="0009739E"/>
    <w:rsid w:val="00097A0E"/>
    <w:rsid w:val="000A1D1C"/>
    <w:rsid w:val="000A6699"/>
    <w:rsid w:val="000A6BC3"/>
    <w:rsid w:val="000B1BF9"/>
    <w:rsid w:val="000B20AE"/>
    <w:rsid w:val="000B7112"/>
    <w:rsid w:val="000C5B55"/>
    <w:rsid w:val="000C6B17"/>
    <w:rsid w:val="000D1E7F"/>
    <w:rsid w:val="000D3188"/>
    <w:rsid w:val="000D60E5"/>
    <w:rsid w:val="000D64D4"/>
    <w:rsid w:val="000D6BC4"/>
    <w:rsid w:val="000E281C"/>
    <w:rsid w:val="000E4DAC"/>
    <w:rsid w:val="000E6636"/>
    <w:rsid w:val="000F37DA"/>
    <w:rsid w:val="000F6202"/>
    <w:rsid w:val="000F6C8D"/>
    <w:rsid w:val="0010076D"/>
    <w:rsid w:val="00100BAC"/>
    <w:rsid w:val="00102027"/>
    <w:rsid w:val="00104854"/>
    <w:rsid w:val="00104DEF"/>
    <w:rsid w:val="00110DC5"/>
    <w:rsid w:val="00112D29"/>
    <w:rsid w:val="00115539"/>
    <w:rsid w:val="00126B2D"/>
    <w:rsid w:val="00131854"/>
    <w:rsid w:val="00140730"/>
    <w:rsid w:val="00145A27"/>
    <w:rsid w:val="001464DB"/>
    <w:rsid w:val="00150C80"/>
    <w:rsid w:val="00154DAD"/>
    <w:rsid w:val="001562B5"/>
    <w:rsid w:val="00156E63"/>
    <w:rsid w:val="001577AA"/>
    <w:rsid w:val="00162E29"/>
    <w:rsid w:val="001634E1"/>
    <w:rsid w:val="0016473E"/>
    <w:rsid w:val="001700BE"/>
    <w:rsid w:val="00173DAF"/>
    <w:rsid w:val="00180A9D"/>
    <w:rsid w:val="00185432"/>
    <w:rsid w:val="0018628F"/>
    <w:rsid w:val="001869E3"/>
    <w:rsid w:val="00190A7F"/>
    <w:rsid w:val="00191E1D"/>
    <w:rsid w:val="00192902"/>
    <w:rsid w:val="00192A93"/>
    <w:rsid w:val="00193447"/>
    <w:rsid w:val="00193F46"/>
    <w:rsid w:val="00194C13"/>
    <w:rsid w:val="001968A3"/>
    <w:rsid w:val="001A064F"/>
    <w:rsid w:val="001A1722"/>
    <w:rsid w:val="001A1740"/>
    <w:rsid w:val="001A22ED"/>
    <w:rsid w:val="001B16EC"/>
    <w:rsid w:val="001B17E8"/>
    <w:rsid w:val="001B2D28"/>
    <w:rsid w:val="001B34A9"/>
    <w:rsid w:val="001B6843"/>
    <w:rsid w:val="001B6A4D"/>
    <w:rsid w:val="001C243E"/>
    <w:rsid w:val="001C29EF"/>
    <w:rsid w:val="001C2EAE"/>
    <w:rsid w:val="001C3765"/>
    <w:rsid w:val="001C7FF8"/>
    <w:rsid w:val="001D1503"/>
    <w:rsid w:val="001D4247"/>
    <w:rsid w:val="001D4884"/>
    <w:rsid w:val="001D5E94"/>
    <w:rsid w:val="001E0A7B"/>
    <w:rsid w:val="001E2D5B"/>
    <w:rsid w:val="001E2E4D"/>
    <w:rsid w:val="001E50BE"/>
    <w:rsid w:val="001E5DCD"/>
    <w:rsid w:val="001F08BA"/>
    <w:rsid w:val="001F5996"/>
    <w:rsid w:val="001F783C"/>
    <w:rsid w:val="00205354"/>
    <w:rsid w:val="00210AE6"/>
    <w:rsid w:val="00211DC5"/>
    <w:rsid w:val="0021242C"/>
    <w:rsid w:val="00213A33"/>
    <w:rsid w:val="002165C8"/>
    <w:rsid w:val="0021695D"/>
    <w:rsid w:val="002215BB"/>
    <w:rsid w:val="0022361C"/>
    <w:rsid w:val="00223B83"/>
    <w:rsid w:val="00230D07"/>
    <w:rsid w:val="00231794"/>
    <w:rsid w:val="00233C2E"/>
    <w:rsid w:val="0023480D"/>
    <w:rsid w:val="00234A5B"/>
    <w:rsid w:val="00234C23"/>
    <w:rsid w:val="00237869"/>
    <w:rsid w:val="0024288E"/>
    <w:rsid w:val="002443AE"/>
    <w:rsid w:val="00252B8F"/>
    <w:rsid w:val="0025381A"/>
    <w:rsid w:val="0025676E"/>
    <w:rsid w:val="00262A2E"/>
    <w:rsid w:val="002631D9"/>
    <w:rsid w:val="00263FCB"/>
    <w:rsid w:val="00264ADE"/>
    <w:rsid w:val="00265FB3"/>
    <w:rsid w:val="0026639F"/>
    <w:rsid w:val="002700AB"/>
    <w:rsid w:val="00272964"/>
    <w:rsid w:val="00273CF2"/>
    <w:rsid w:val="00275D01"/>
    <w:rsid w:val="00284664"/>
    <w:rsid w:val="00285824"/>
    <w:rsid w:val="00286D7A"/>
    <w:rsid w:val="00286F5B"/>
    <w:rsid w:val="002934F9"/>
    <w:rsid w:val="00296B40"/>
    <w:rsid w:val="00297531"/>
    <w:rsid w:val="002A3529"/>
    <w:rsid w:val="002A46C0"/>
    <w:rsid w:val="002A6829"/>
    <w:rsid w:val="002B0582"/>
    <w:rsid w:val="002C5C5E"/>
    <w:rsid w:val="002C62C4"/>
    <w:rsid w:val="002C6E3B"/>
    <w:rsid w:val="002C763F"/>
    <w:rsid w:val="002D2308"/>
    <w:rsid w:val="002D260F"/>
    <w:rsid w:val="002D513B"/>
    <w:rsid w:val="002D5A58"/>
    <w:rsid w:val="002D6648"/>
    <w:rsid w:val="002E0C1A"/>
    <w:rsid w:val="002E0FA0"/>
    <w:rsid w:val="002E12DF"/>
    <w:rsid w:val="002E3D3B"/>
    <w:rsid w:val="002E5365"/>
    <w:rsid w:val="002E60AB"/>
    <w:rsid w:val="002E6F20"/>
    <w:rsid w:val="002F0870"/>
    <w:rsid w:val="002F1670"/>
    <w:rsid w:val="002F2BE5"/>
    <w:rsid w:val="002F4106"/>
    <w:rsid w:val="002F68ED"/>
    <w:rsid w:val="00302469"/>
    <w:rsid w:val="00313218"/>
    <w:rsid w:val="0031591F"/>
    <w:rsid w:val="00323524"/>
    <w:rsid w:val="00324447"/>
    <w:rsid w:val="00326974"/>
    <w:rsid w:val="00330346"/>
    <w:rsid w:val="00330706"/>
    <w:rsid w:val="00331515"/>
    <w:rsid w:val="00333A0F"/>
    <w:rsid w:val="00333C2B"/>
    <w:rsid w:val="00334840"/>
    <w:rsid w:val="00336C0E"/>
    <w:rsid w:val="003437D3"/>
    <w:rsid w:val="00343D3C"/>
    <w:rsid w:val="00343F12"/>
    <w:rsid w:val="00356269"/>
    <w:rsid w:val="00361665"/>
    <w:rsid w:val="00362A08"/>
    <w:rsid w:val="00364922"/>
    <w:rsid w:val="00365CFF"/>
    <w:rsid w:val="0037181F"/>
    <w:rsid w:val="00375149"/>
    <w:rsid w:val="003772E1"/>
    <w:rsid w:val="003773FB"/>
    <w:rsid w:val="00380E3C"/>
    <w:rsid w:val="0038193F"/>
    <w:rsid w:val="003859AB"/>
    <w:rsid w:val="003923A1"/>
    <w:rsid w:val="003A1E48"/>
    <w:rsid w:val="003A2F7B"/>
    <w:rsid w:val="003A4188"/>
    <w:rsid w:val="003A4A21"/>
    <w:rsid w:val="003A55BE"/>
    <w:rsid w:val="003B2944"/>
    <w:rsid w:val="003C0209"/>
    <w:rsid w:val="003C3D5D"/>
    <w:rsid w:val="003C437C"/>
    <w:rsid w:val="003C4DD4"/>
    <w:rsid w:val="003C54E9"/>
    <w:rsid w:val="003D0DC9"/>
    <w:rsid w:val="003D4B3E"/>
    <w:rsid w:val="003D6DCF"/>
    <w:rsid w:val="003E2F1C"/>
    <w:rsid w:val="003E4522"/>
    <w:rsid w:val="003E554E"/>
    <w:rsid w:val="003E5C82"/>
    <w:rsid w:val="003E67B0"/>
    <w:rsid w:val="003E6FAF"/>
    <w:rsid w:val="003E7F74"/>
    <w:rsid w:val="003F19F5"/>
    <w:rsid w:val="003F1CF3"/>
    <w:rsid w:val="003F525E"/>
    <w:rsid w:val="00401CB7"/>
    <w:rsid w:val="00403A6E"/>
    <w:rsid w:val="00406B26"/>
    <w:rsid w:val="00407C0B"/>
    <w:rsid w:val="00414951"/>
    <w:rsid w:val="0041774A"/>
    <w:rsid w:val="00417C2F"/>
    <w:rsid w:val="004207DD"/>
    <w:rsid w:val="00420CDF"/>
    <w:rsid w:val="00422654"/>
    <w:rsid w:val="00424DCB"/>
    <w:rsid w:val="00426C4C"/>
    <w:rsid w:val="00427AED"/>
    <w:rsid w:val="00427F2B"/>
    <w:rsid w:val="0043517F"/>
    <w:rsid w:val="004356DE"/>
    <w:rsid w:val="00441605"/>
    <w:rsid w:val="00441A26"/>
    <w:rsid w:val="00443F3B"/>
    <w:rsid w:val="0044615B"/>
    <w:rsid w:val="004514FE"/>
    <w:rsid w:val="004519C0"/>
    <w:rsid w:val="00456E76"/>
    <w:rsid w:val="004574D8"/>
    <w:rsid w:val="00457944"/>
    <w:rsid w:val="0046025A"/>
    <w:rsid w:val="0046039C"/>
    <w:rsid w:val="0046086E"/>
    <w:rsid w:val="00460FAE"/>
    <w:rsid w:val="00461B93"/>
    <w:rsid w:val="00470ECF"/>
    <w:rsid w:val="004727D6"/>
    <w:rsid w:val="004742E7"/>
    <w:rsid w:val="004757DC"/>
    <w:rsid w:val="004760E6"/>
    <w:rsid w:val="00477314"/>
    <w:rsid w:val="00491352"/>
    <w:rsid w:val="0049349E"/>
    <w:rsid w:val="004973CD"/>
    <w:rsid w:val="0049761B"/>
    <w:rsid w:val="004A4A31"/>
    <w:rsid w:val="004A4B45"/>
    <w:rsid w:val="004A5527"/>
    <w:rsid w:val="004A6EFF"/>
    <w:rsid w:val="004A7978"/>
    <w:rsid w:val="004B619D"/>
    <w:rsid w:val="004B67F5"/>
    <w:rsid w:val="004B6B19"/>
    <w:rsid w:val="004B7C13"/>
    <w:rsid w:val="004C13E9"/>
    <w:rsid w:val="004C1625"/>
    <w:rsid w:val="004C2657"/>
    <w:rsid w:val="004C2B46"/>
    <w:rsid w:val="004C469F"/>
    <w:rsid w:val="004D08A0"/>
    <w:rsid w:val="004D09B9"/>
    <w:rsid w:val="004D1EAC"/>
    <w:rsid w:val="004D4FC0"/>
    <w:rsid w:val="004E1F7F"/>
    <w:rsid w:val="004E3042"/>
    <w:rsid w:val="004E3442"/>
    <w:rsid w:val="004E76A3"/>
    <w:rsid w:val="004F1E65"/>
    <w:rsid w:val="004F3E76"/>
    <w:rsid w:val="00512BC1"/>
    <w:rsid w:val="00512D88"/>
    <w:rsid w:val="00512FF1"/>
    <w:rsid w:val="00513E58"/>
    <w:rsid w:val="00515189"/>
    <w:rsid w:val="00515E04"/>
    <w:rsid w:val="00516568"/>
    <w:rsid w:val="00517F13"/>
    <w:rsid w:val="00521B9F"/>
    <w:rsid w:val="0052243A"/>
    <w:rsid w:val="005256E3"/>
    <w:rsid w:val="00525A77"/>
    <w:rsid w:val="0052615C"/>
    <w:rsid w:val="0053631A"/>
    <w:rsid w:val="00537B70"/>
    <w:rsid w:val="00541156"/>
    <w:rsid w:val="00543890"/>
    <w:rsid w:val="00546D18"/>
    <w:rsid w:val="005514A7"/>
    <w:rsid w:val="0055334C"/>
    <w:rsid w:val="00557B79"/>
    <w:rsid w:val="005675BD"/>
    <w:rsid w:val="00574444"/>
    <w:rsid w:val="0057729F"/>
    <w:rsid w:val="00586584"/>
    <w:rsid w:val="00586BDD"/>
    <w:rsid w:val="005903F5"/>
    <w:rsid w:val="00592015"/>
    <w:rsid w:val="00592248"/>
    <w:rsid w:val="005A24D6"/>
    <w:rsid w:val="005A27C3"/>
    <w:rsid w:val="005A3DA5"/>
    <w:rsid w:val="005A516F"/>
    <w:rsid w:val="005B0AB7"/>
    <w:rsid w:val="005B7341"/>
    <w:rsid w:val="005B7DB6"/>
    <w:rsid w:val="005B7E3E"/>
    <w:rsid w:val="005C1C78"/>
    <w:rsid w:val="005C3B22"/>
    <w:rsid w:val="005C5048"/>
    <w:rsid w:val="005C64E4"/>
    <w:rsid w:val="005C671A"/>
    <w:rsid w:val="005D3BA3"/>
    <w:rsid w:val="005D5126"/>
    <w:rsid w:val="005D5B8B"/>
    <w:rsid w:val="005D7FCF"/>
    <w:rsid w:val="005E13DB"/>
    <w:rsid w:val="005E3521"/>
    <w:rsid w:val="005E35CC"/>
    <w:rsid w:val="005F0095"/>
    <w:rsid w:val="005F1D57"/>
    <w:rsid w:val="005F2AF8"/>
    <w:rsid w:val="005F60BF"/>
    <w:rsid w:val="005F6577"/>
    <w:rsid w:val="005F6898"/>
    <w:rsid w:val="005F752D"/>
    <w:rsid w:val="005F7A22"/>
    <w:rsid w:val="00600CD1"/>
    <w:rsid w:val="00601BFB"/>
    <w:rsid w:val="006069E4"/>
    <w:rsid w:val="006105AB"/>
    <w:rsid w:val="00611624"/>
    <w:rsid w:val="00612280"/>
    <w:rsid w:val="00613C59"/>
    <w:rsid w:val="00617248"/>
    <w:rsid w:val="00623E82"/>
    <w:rsid w:val="006317FB"/>
    <w:rsid w:val="00632014"/>
    <w:rsid w:val="00632980"/>
    <w:rsid w:val="00641E21"/>
    <w:rsid w:val="00644955"/>
    <w:rsid w:val="00644CF1"/>
    <w:rsid w:val="006531DC"/>
    <w:rsid w:val="006543F2"/>
    <w:rsid w:val="006563FB"/>
    <w:rsid w:val="00660D12"/>
    <w:rsid w:val="0066441D"/>
    <w:rsid w:val="00672407"/>
    <w:rsid w:val="00672DFA"/>
    <w:rsid w:val="00673AAD"/>
    <w:rsid w:val="00674495"/>
    <w:rsid w:val="006744ED"/>
    <w:rsid w:val="00676790"/>
    <w:rsid w:val="0067727C"/>
    <w:rsid w:val="00681EB8"/>
    <w:rsid w:val="00685DCF"/>
    <w:rsid w:val="0068754A"/>
    <w:rsid w:val="0069297F"/>
    <w:rsid w:val="0069314C"/>
    <w:rsid w:val="006949C6"/>
    <w:rsid w:val="006967E9"/>
    <w:rsid w:val="006A0B1C"/>
    <w:rsid w:val="006A228D"/>
    <w:rsid w:val="006A2C3A"/>
    <w:rsid w:val="006A3561"/>
    <w:rsid w:val="006B7886"/>
    <w:rsid w:val="006C2FCB"/>
    <w:rsid w:val="006C4453"/>
    <w:rsid w:val="006C6139"/>
    <w:rsid w:val="006D1101"/>
    <w:rsid w:val="006E24A8"/>
    <w:rsid w:val="006E57BB"/>
    <w:rsid w:val="006E6872"/>
    <w:rsid w:val="006E69AE"/>
    <w:rsid w:val="006F1FE6"/>
    <w:rsid w:val="006F2C5A"/>
    <w:rsid w:val="006F4A1A"/>
    <w:rsid w:val="0070112A"/>
    <w:rsid w:val="00701B0B"/>
    <w:rsid w:val="00702D4A"/>
    <w:rsid w:val="00710C6F"/>
    <w:rsid w:val="00711F6F"/>
    <w:rsid w:val="007135B7"/>
    <w:rsid w:val="00717C43"/>
    <w:rsid w:val="00717F9F"/>
    <w:rsid w:val="00721F76"/>
    <w:rsid w:val="00722033"/>
    <w:rsid w:val="00722395"/>
    <w:rsid w:val="00727DAD"/>
    <w:rsid w:val="007307D5"/>
    <w:rsid w:val="00730DCB"/>
    <w:rsid w:val="00732270"/>
    <w:rsid w:val="00734FA3"/>
    <w:rsid w:val="00735104"/>
    <w:rsid w:val="007353EE"/>
    <w:rsid w:val="00737763"/>
    <w:rsid w:val="00737E67"/>
    <w:rsid w:val="00743808"/>
    <w:rsid w:val="0075129C"/>
    <w:rsid w:val="00751F0F"/>
    <w:rsid w:val="0075262F"/>
    <w:rsid w:val="00752851"/>
    <w:rsid w:val="00753ED1"/>
    <w:rsid w:val="00755E57"/>
    <w:rsid w:val="00760257"/>
    <w:rsid w:val="00762AD1"/>
    <w:rsid w:val="00763B9C"/>
    <w:rsid w:val="007674A6"/>
    <w:rsid w:val="00767D26"/>
    <w:rsid w:val="00771329"/>
    <w:rsid w:val="0077241D"/>
    <w:rsid w:val="0077270F"/>
    <w:rsid w:val="0078078E"/>
    <w:rsid w:val="00781EB0"/>
    <w:rsid w:val="00783BD2"/>
    <w:rsid w:val="0078412E"/>
    <w:rsid w:val="00787E1F"/>
    <w:rsid w:val="00791253"/>
    <w:rsid w:val="00797D4C"/>
    <w:rsid w:val="007A314C"/>
    <w:rsid w:val="007A64E1"/>
    <w:rsid w:val="007A6659"/>
    <w:rsid w:val="007A6D6F"/>
    <w:rsid w:val="007B1C76"/>
    <w:rsid w:val="007B1DA3"/>
    <w:rsid w:val="007B71B8"/>
    <w:rsid w:val="007C1E98"/>
    <w:rsid w:val="007C4A50"/>
    <w:rsid w:val="007C6398"/>
    <w:rsid w:val="007C6752"/>
    <w:rsid w:val="007D0EFD"/>
    <w:rsid w:val="007D1266"/>
    <w:rsid w:val="007D3602"/>
    <w:rsid w:val="007D4CC3"/>
    <w:rsid w:val="007E0E75"/>
    <w:rsid w:val="007E4190"/>
    <w:rsid w:val="007E50DC"/>
    <w:rsid w:val="007E7A59"/>
    <w:rsid w:val="007F3DEE"/>
    <w:rsid w:val="007F5418"/>
    <w:rsid w:val="007F732B"/>
    <w:rsid w:val="00816967"/>
    <w:rsid w:val="00821AFA"/>
    <w:rsid w:val="00821F20"/>
    <w:rsid w:val="00824F63"/>
    <w:rsid w:val="008250A4"/>
    <w:rsid w:val="00825AB3"/>
    <w:rsid w:val="008262EB"/>
    <w:rsid w:val="00830ADD"/>
    <w:rsid w:val="00835629"/>
    <w:rsid w:val="00836170"/>
    <w:rsid w:val="00836455"/>
    <w:rsid w:val="00840330"/>
    <w:rsid w:val="00840488"/>
    <w:rsid w:val="00841C13"/>
    <w:rsid w:val="00842D30"/>
    <w:rsid w:val="00843AB6"/>
    <w:rsid w:val="00844557"/>
    <w:rsid w:val="00847F9F"/>
    <w:rsid w:val="00850A5E"/>
    <w:rsid w:val="0085777B"/>
    <w:rsid w:val="00860957"/>
    <w:rsid w:val="00861EF9"/>
    <w:rsid w:val="0086298F"/>
    <w:rsid w:val="00864081"/>
    <w:rsid w:val="00865717"/>
    <w:rsid w:val="00866138"/>
    <w:rsid w:val="00871916"/>
    <w:rsid w:val="00873ED7"/>
    <w:rsid w:val="0087569F"/>
    <w:rsid w:val="00881E66"/>
    <w:rsid w:val="00884AEA"/>
    <w:rsid w:val="0088776E"/>
    <w:rsid w:val="00894078"/>
    <w:rsid w:val="008A0544"/>
    <w:rsid w:val="008A085B"/>
    <w:rsid w:val="008A2028"/>
    <w:rsid w:val="008A27B2"/>
    <w:rsid w:val="008A4903"/>
    <w:rsid w:val="008A4B44"/>
    <w:rsid w:val="008A4BF6"/>
    <w:rsid w:val="008A6608"/>
    <w:rsid w:val="008B02D9"/>
    <w:rsid w:val="008B7E8C"/>
    <w:rsid w:val="008C0BFE"/>
    <w:rsid w:val="008C3295"/>
    <w:rsid w:val="008C5449"/>
    <w:rsid w:val="008C5C6C"/>
    <w:rsid w:val="008C7C5E"/>
    <w:rsid w:val="008D032C"/>
    <w:rsid w:val="008D074E"/>
    <w:rsid w:val="008D1BA7"/>
    <w:rsid w:val="008D2FD8"/>
    <w:rsid w:val="008D4868"/>
    <w:rsid w:val="008D6214"/>
    <w:rsid w:val="008E0474"/>
    <w:rsid w:val="008E1A60"/>
    <w:rsid w:val="008E300D"/>
    <w:rsid w:val="008E34C9"/>
    <w:rsid w:val="008E3ACF"/>
    <w:rsid w:val="008E470D"/>
    <w:rsid w:val="008E678F"/>
    <w:rsid w:val="008E7FE2"/>
    <w:rsid w:val="008F23B9"/>
    <w:rsid w:val="008F49BE"/>
    <w:rsid w:val="00901339"/>
    <w:rsid w:val="00910068"/>
    <w:rsid w:val="00910A87"/>
    <w:rsid w:val="00912DDD"/>
    <w:rsid w:val="00913CD0"/>
    <w:rsid w:val="00916D13"/>
    <w:rsid w:val="00920A0F"/>
    <w:rsid w:val="00926A03"/>
    <w:rsid w:val="00932038"/>
    <w:rsid w:val="00933BCE"/>
    <w:rsid w:val="009428F5"/>
    <w:rsid w:val="00943194"/>
    <w:rsid w:val="0095400D"/>
    <w:rsid w:val="0095554C"/>
    <w:rsid w:val="00956400"/>
    <w:rsid w:val="00957821"/>
    <w:rsid w:val="009610A7"/>
    <w:rsid w:val="00961910"/>
    <w:rsid w:val="00962314"/>
    <w:rsid w:val="00966CE1"/>
    <w:rsid w:val="00971E11"/>
    <w:rsid w:val="00973257"/>
    <w:rsid w:val="009750FD"/>
    <w:rsid w:val="009761D7"/>
    <w:rsid w:val="00977168"/>
    <w:rsid w:val="00983736"/>
    <w:rsid w:val="00986A07"/>
    <w:rsid w:val="009871A8"/>
    <w:rsid w:val="00992265"/>
    <w:rsid w:val="00994066"/>
    <w:rsid w:val="0099610C"/>
    <w:rsid w:val="009970C6"/>
    <w:rsid w:val="00997205"/>
    <w:rsid w:val="009A0111"/>
    <w:rsid w:val="009A261B"/>
    <w:rsid w:val="009A3DCA"/>
    <w:rsid w:val="009B2EB8"/>
    <w:rsid w:val="009C19C6"/>
    <w:rsid w:val="009C4220"/>
    <w:rsid w:val="009C5291"/>
    <w:rsid w:val="009C5905"/>
    <w:rsid w:val="009C7295"/>
    <w:rsid w:val="009D294D"/>
    <w:rsid w:val="009D31C1"/>
    <w:rsid w:val="009D4CC5"/>
    <w:rsid w:val="009D668E"/>
    <w:rsid w:val="009E5B4B"/>
    <w:rsid w:val="009E706C"/>
    <w:rsid w:val="009F02EE"/>
    <w:rsid w:val="009F47ED"/>
    <w:rsid w:val="00A038BF"/>
    <w:rsid w:val="00A054C3"/>
    <w:rsid w:val="00A05B07"/>
    <w:rsid w:val="00A06214"/>
    <w:rsid w:val="00A07486"/>
    <w:rsid w:val="00A07F40"/>
    <w:rsid w:val="00A10303"/>
    <w:rsid w:val="00A11D45"/>
    <w:rsid w:val="00A17D21"/>
    <w:rsid w:val="00A20F81"/>
    <w:rsid w:val="00A231DB"/>
    <w:rsid w:val="00A235F2"/>
    <w:rsid w:val="00A26E47"/>
    <w:rsid w:val="00A305AB"/>
    <w:rsid w:val="00A30805"/>
    <w:rsid w:val="00A30B6A"/>
    <w:rsid w:val="00A3203A"/>
    <w:rsid w:val="00A437C3"/>
    <w:rsid w:val="00A4390E"/>
    <w:rsid w:val="00A43FF8"/>
    <w:rsid w:val="00A44704"/>
    <w:rsid w:val="00A45169"/>
    <w:rsid w:val="00A503C8"/>
    <w:rsid w:val="00A51B29"/>
    <w:rsid w:val="00A57676"/>
    <w:rsid w:val="00A703F6"/>
    <w:rsid w:val="00A71453"/>
    <w:rsid w:val="00A72A06"/>
    <w:rsid w:val="00A75E6F"/>
    <w:rsid w:val="00A81198"/>
    <w:rsid w:val="00A827AE"/>
    <w:rsid w:val="00A854F6"/>
    <w:rsid w:val="00A93DB5"/>
    <w:rsid w:val="00A958BC"/>
    <w:rsid w:val="00AA0AE8"/>
    <w:rsid w:val="00AA138C"/>
    <w:rsid w:val="00AA1F9E"/>
    <w:rsid w:val="00AA3634"/>
    <w:rsid w:val="00AA4261"/>
    <w:rsid w:val="00AB03DF"/>
    <w:rsid w:val="00AB2321"/>
    <w:rsid w:val="00AB48C3"/>
    <w:rsid w:val="00AC17A5"/>
    <w:rsid w:val="00AC1E50"/>
    <w:rsid w:val="00AC2A22"/>
    <w:rsid w:val="00AC33DD"/>
    <w:rsid w:val="00AC4701"/>
    <w:rsid w:val="00AC5A79"/>
    <w:rsid w:val="00AC5C6D"/>
    <w:rsid w:val="00AC5F25"/>
    <w:rsid w:val="00AC6206"/>
    <w:rsid w:val="00AC78BA"/>
    <w:rsid w:val="00AD3397"/>
    <w:rsid w:val="00AD5044"/>
    <w:rsid w:val="00AD5229"/>
    <w:rsid w:val="00AD5F4C"/>
    <w:rsid w:val="00AD64E9"/>
    <w:rsid w:val="00AD75A6"/>
    <w:rsid w:val="00AE0D0B"/>
    <w:rsid w:val="00AE3971"/>
    <w:rsid w:val="00AE5C5C"/>
    <w:rsid w:val="00AE6322"/>
    <w:rsid w:val="00AE752E"/>
    <w:rsid w:val="00AF04E6"/>
    <w:rsid w:val="00AF0EF8"/>
    <w:rsid w:val="00AF4864"/>
    <w:rsid w:val="00AF69BB"/>
    <w:rsid w:val="00AF73A7"/>
    <w:rsid w:val="00B02C7D"/>
    <w:rsid w:val="00B06FC1"/>
    <w:rsid w:val="00B11FF0"/>
    <w:rsid w:val="00B1203B"/>
    <w:rsid w:val="00B14F57"/>
    <w:rsid w:val="00B24316"/>
    <w:rsid w:val="00B24866"/>
    <w:rsid w:val="00B2509C"/>
    <w:rsid w:val="00B26B7C"/>
    <w:rsid w:val="00B343E4"/>
    <w:rsid w:val="00B36DCE"/>
    <w:rsid w:val="00B36EE3"/>
    <w:rsid w:val="00B41F4E"/>
    <w:rsid w:val="00B4326D"/>
    <w:rsid w:val="00B43DA7"/>
    <w:rsid w:val="00B45DB0"/>
    <w:rsid w:val="00B5138B"/>
    <w:rsid w:val="00B524CB"/>
    <w:rsid w:val="00B5531D"/>
    <w:rsid w:val="00B56EA9"/>
    <w:rsid w:val="00B57FC2"/>
    <w:rsid w:val="00B62A4A"/>
    <w:rsid w:val="00B669D3"/>
    <w:rsid w:val="00B70945"/>
    <w:rsid w:val="00B71F3B"/>
    <w:rsid w:val="00B74760"/>
    <w:rsid w:val="00B76F1E"/>
    <w:rsid w:val="00B773C4"/>
    <w:rsid w:val="00B81F6E"/>
    <w:rsid w:val="00B83C76"/>
    <w:rsid w:val="00B840C9"/>
    <w:rsid w:val="00B849BC"/>
    <w:rsid w:val="00B9209E"/>
    <w:rsid w:val="00B94AAE"/>
    <w:rsid w:val="00B97A1E"/>
    <w:rsid w:val="00B97AED"/>
    <w:rsid w:val="00BA433D"/>
    <w:rsid w:val="00BA4781"/>
    <w:rsid w:val="00BB04A4"/>
    <w:rsid w:val="00BB08D1"/>
    <w:rsid w:val="00BB6B7E"/>
    <w:rsid w:val="00BD19FC"/>
    <w:rsid w:val="00BD2285"/>
    <w:rsid w:val="00BD621E"/>
    <w:rsid w:val="00BD73B6"/>
    <w:rsid w:val="00BE1412"/>
    <w:rsid w:val="00BE2637"/>
    <w:rsid w:val="00BE45F5"/>
    <w:rsid w:val="00BF1BCF"/>
    <w:rsid w:val="00BF27E0"/>
    <w:rsid w:val="00BF2EA9"/>
    <w:rsid w:val="00BF3980"/>
    <w:rsid w:val="00BF493A"/>
    <w:rsid w:val="00BF569B"/>
    <w:rsid w:val="00BF6965"/>
    <w:rsid w:val="00C00AC9"/>
    <w:rsid w:val="00C02536"/>
    <w:rsid w:val="00C03897"/>
    <w:rsid w:val="00C05D54"/>
    <w:rsid w:val="00C07DAD"/>
    <w:rsid w:val="00C11558"/>
    <w:rsid w:val="00C11CDA"/>
    <w:rsid w:val="00C209A5"/>
    <w:rsid w:val="00C21192"/>
    <w:rsid w:val="00C23866"/>
    <w:rsid w:val="00C324A7"/>
    <w:rsid w:val="00C369AF"/>
    <w:rsid w:val="00C36ED0"/>
    <w:rsid w:val="00C37A96"/>
    <w:rsid w:val="00C37C6A"/>
    <w:rsid w:val="00C41423"/>
    <w:rsid w:val="00C41F9D"/>
    <w:rsid w:val="00C42014"/>
    <w:rsid w:val="00C422CE"/>
    <w:rsid w:val="00C43ABB"/>
    <w:rsid w:val="00C55B13"/>
    <w:rsid w:val="00C56064"/>
    <w:rsid w:val="00C621BA"/>
    <w:rsid w:val="00C62AE8"/>
    <w:rsid w:val="00C640E9"/>
    <w:rsid w:val="00C646A5"/>
    <w:rsid w:val="00C67B4E"/>
    <w:rsid w:val="00C701B3"/>
    <w:rsid w:val="00C72BC9"/>
    <w:rsid w:val="00C76878"/>
    <w:rsid w:val="00C77983"/>
    <w:rsid w:val="00C8740D"/>
    <w:rsid w:val="00C9476D"/>
    <w:rsid w:val="00C97EE4"/>
    <w:rsid w:val="00CA16E7"/>
    <w:rsid w:val="00CA3B7C"/>
    <w:rsid w:val="00CA3F5E"/>
    <w:rsid w:val="00CA6208"/>
    <w:rsid w:val="00CB323E"/>
    <w:rsid w:val="00CC00BB"/>
    <w:rsid w:val="00CC4524"/>
    <w:rsid w:val="00CD108E"/>
    <w:rsid w:val="00CE431D"/>
    <w:rsid w:val="00CE5604"/>
    <w:rsid w:val="00CE7F6F"/>
    <w:rsid w:val="00CF1E45"/>
    <w:rsid w:val="00CF24CD"/>
    <w:rsid w:val="00CF54F2"/>
    <w:rsid w:val="00CF55EB"/>
    <w:rsid w:val="00CF6C54"/>
    <w:rsid w:val="00CF7B5C"/>
    <w:rsid w:val="00D0065A"/>
    <w:rsid w:val="00D00781"/>
    <w:rsid w:val="00D012CC"/>
    <w:rsid w:val="00D02EE5"/>
    <w:rsid w:val="00D04639"/>
    <w:rsid w:val="00D065CA"/>
    <w:rsid w:val="00D13804"/>
    <w:rsid w:val="00D13FA7"/>
    <w:rsid w:val="00D147FC"/>
    <w:rsid w:val="00D15BAB"/>
    <w:rsid w:val="00D167EB"/>
    <w:rsid w:val="00D237E9"/>
    <w:rsid w:val="00D24D19"/>
    <w:rsid w:val="00D25D00"/>
    <w:rsid w:val="00D3723B"/>
    <w:rsid w:val="00D4011A"/>
    <w:rsid w:val="00D40602"/>
    <w:rsid w:val="00D469B3"/>
    <w:rsid w:val="00D504BE"/>
    <w:rsid w:val="00D5218F"/>
    <w:rsid w:val="00D55D94"/>
    <w:rsid w:val="00D57A1D"/>
    <w:rsid w:val="00D614AE"/>
    <w:rsid w:val="00D62E37"/>
    <w:rsid w:val="00D6418C"/>
    <w:rsid w:val="00D642EC"/>
    <w:rsid w:val="00D67B0D"/>
    <w:rsid w:val="00D71C33"/>
    <w:rsid w:val="00D751A1"/>
    <w:rsid w:val="00D80EE4"/>
    <w:rsid w:val="00D810DF"/>
    <w:rsid w:val="00D82CD5"/>
    <w:rsid w:val="00D8684D"/>
    <w:rsid w:val="00D872BC"/>
    <w:rsid w:val="00D92149"/>
    <w:rsid w:val="00D951D7"/>
    <w:rsid w:val="00D963A1"/>
    <w:rsid w:val="00DA37F3"/>
    <w:rsid w:val="00DA5769"/>
    <w:rsid w:val="00DA71B8"/>
    <w:rsid w:val="00DA7ADA"/>
    <w:rsid w:val="00DB0EBE"/>
    <w:rsid w:val="00DB1CA5"/>
    <w:rsid w:val="00DB2524"/>
    <w:rsid w:val="00DB2570"/>
    <w:rsid w:val="00DC734E"/>
    <w:rsid w:val="00DC74A1"/>
    <w:rsid w:val="00DD0D3F"/>
    <w:rsid w:val="00DD1CAE"/>
    <w:rsid w:val="00DD1CE6"/>
    <w:rsid w:val="00DD4BFA"/>
    <w:rsid w:val="00DD636A"/>
    <w:rsid w:val="00DF4BDD"/>
    <w:rsid w:val="00E04B45"/>
    <w:rsid w:val="00E055D3"/>
    <w:rsid w:val="00E075C5"/>
    <w:rsid w:val="00E079DC"/>
    <w:rsid w:val="00E10B54"/>
    <w:rsid w:val="00E12DA8"/>
    <w:rsid w:val="00E14BA0"/>
    <w:rsid w:val="00E15767"/>
    <w:rsid w:val="00E214A8"/>
    <w:rsid w:val="00E21E23"/>
    <w:rsid w:val="00E23EBB"/>
    <w:rsid w:val="00E23F60"/>
    <w:rsid w:val="00E2648A"/>
    <w:rsid w:val="00E27206"/>
    <w:rsid w:val="00E27CC0"/>
    <w:rsid w:val="00E32107"/>
    <w:rsid w:val="00E36E3A"/>
    <w:rsid w:val="00E37D5B"/>
    <w:rsid w:val="00E40EA1"/>
    <w:rsid w:val="00E429D2"/>
    <w:rsid w:val="00E5088E"/>
    <w:rsid w:val="00E5275D"/>
    <w:rsid w:val="00E53420"/>
    <w:rsid w:val="00E53C6D"/>
    <w:rsid w:val="00E540C7"/>
    <w:rsid w:val="00E5576F"/>
    <w:rsid w:val="00E573D9"/>
    <w:rsid w:val="00E623DA"/>
    <w:rsid w:val="00E6335A"/>
    <w:rsid w:val="00E66175"/>
    <w:rsid w:val="00E70500"/>
    <w:rsid w:val="00E71AB0"/>
    <w:rsid w:val="00E71DFA"/>
    <w:rsid w:val="00E74CD3"/>
    <w:rsid w:val="00E75DAA"/>
    <w:rsid w:val="00E8104F"/>
    <w:rsid w:val="00E83D32"/>
    <w:rsid w:val="00E8472A"/>
    <w:rsid w:val="00E84958"/>
    <w:rsid w:val="00E861E3"/>
    <w:rsid w:val="00E9314E"/>
    <w:rsid w:val="00E93BF1"/>
    <w:rsid w:val="00E951C0"/>
    <w:rsid w:val="00E95463"/>
    <w:rsid w:val="00E974F9"/>
    <w:rsid w:val="00EA3620"/>
    <w:rsid w:val="00EA4C8A"/>
    <w:rsid w:val="00EB2007"/>
    <w:rsid w:val="00EB4927"/>
    <w:rsid w:val="00EC66A0"/>
    <w:rsid w:val="00EC6B20"/>
    <w:rsid w:val="00ED053F"/>
    <w:rsid w:val="00ED14DF"/>
    <w:rsid w:val="00ED386F"/>
    <w:rsid w:val="00ED5140"/>
    <w:rsid w:val="00ED62A4"/>
    <w:rsid w:val="00EE007E"/>
    <w:rsid w:val="00EE11D3"/>
    <w:rsid w:val="00EE3059"/>
    <w:rsid w:val="00EE42C3"/>
    <w:rsid w:val="00EE7B5D"/>
    <w:rsid w:val="00EF0C31"/>
    <w:rsid w:val="00EF4D65"/>
    <w:rsid w:val="00F01B90"/>
    <w:rsid w:val="00F036B3"/>
    <w:rsid w:val="00F0619B"/>
    <w:rsid w:val="00F12B32"/>
    <w:rsid w:val="00F16599"/>
    <w:rsid w:val="00F20A20"/>
    <w:rsid w:val="00F2156C"/>
    <w:rsid w:val="00F23070"/>
    <w:rsid w:val="00F23638"/>
    <w:rsid w:val="00F237A0"/>
    <w:rsid w:val="00F24CB8"/>
    <w:rsid w:val="00F26315"/>
    <w:rsid w:val="00F275D6"/>
    <w:rsid w:val="00F27ABB"/>
    <w:rsid w:val="00F32A17"/>
    <w:rsid w:val="00F33666"/>
    <w:rsid w:val="00F34DB1"/>
    <w:rsid w:val="00F351D2"/>
    <w:rsid w:val="00F35501"/>
    <w:rsid w:val="00F35AF6"/>
    <w:rsid w:val="00F4047F"/>
    <w:rsid w:val="00F40B1C"/>
    <w:rsid w:val="00F446E9"/>
    <w:rsid w:val="00F477B0"/>
    <w:rsid w:val="00F50ADB"/>
    <w:rsid w:val="00F5296C"/>
    <w:rsid w:val="00F53230"/>
    <w:rsid w:val="00F61BDB"/>
    <w:rsid w:val="00F73C28"/>
    <w:rsid w:val="00F73EC4"/>
    <w:rsid w:val="00F77ADE"/>
    <w:rsid w:val="00F81CE5"/>
    <w:rsid w:val="00F8601D"/>
    <w:rsid w:val="00F8684F"/>
    <w:rsid w:val="00F8726C"/>
    <w:rsid w:val="00F8774C"/>
    <w:rsid w:val="00F87CA3"/>
    <w:rsid w:val="00F953FF"/>
    <w:rsid w:val="00F95836"/>
    <w:rsid w:val="00FA0B90"/>
    <w:rsid w:val="00FB2061"/>
    <w:rsid w:val="00FB397F"/>
    <w:rsid w:val="00FB50F3"/>
    <w:rsid w:val="00FB709E"/>
    <w:rsid w:val="00FC1E9B"/>
    <w:rsid w:val="00FC4993"/>
    <w:rsid w:val="00FD20AF"/>
    <w:rsid w:val="00FE27AF"/>
    <w:rsid w:val="00FE6030"/>
    <w:rsid w:val="00FF4218"/>
    <w:rsid w:val="00FF6A11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D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5D0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E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75D01"/>
    <w:pPr>
      <w:keepNext/>
      <w:jc w:val="center"/>
      <w:outlineLvl w:val="2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437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E6636"/>
    <w:pPr>
      <w:spacing w:after="0" w:line="240" w:lineRule="auto"/>
      <w:jc w:val="both"/>
    </w:pPr>
  </w:style>
  <w:style w:type="character" w:customStyle="1" w:styleId="10">
    <w:name w:val="Заголовок 1 Знак"/>
    <w:basedOn w:val="a0"/>
    <w:link w:val="1"/>
    <w:rsid w:val="00275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5D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"/>
    <w:link w:val="a5"/>
    <w:rsid w:val="00275D01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275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275D01"/>
    <w:pPr>
      <w:ind w:left="36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275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basedOn w:val="a0"/>
    <w:link w:val="17"/>
    <w:rsid w:val="00517F13"/>
    <w:rPr>
      <w:rFonts w:ascii="Gungsuh" w:eastAsia="Gungsuh" w:hAnsi="Gungsuh" w:cs="Gungsuh"/>
      <w:spacing w:val="-10"/>
      <w:sz w:val="16"/>
      <w:szCs w:val="16"/>
      <w:shd w:val="clear" w:color="auto" w:fill="FFFFFF"/>
    </w:rPr>
  </w:style>
  <w:style w:type="paragraph" w:customStyle="1" w:styleId="17">
    <w:name w:val="Основной текст17"/>
    <w:basedOn w:val="a"/>
    <w:link w:val="a8"/>
    <w:rsid w:val="00517F13"/>
    <w:pPr>
      <w:shd w:val="clear" w:color="auto" w:fill="FFFFFF"/>
      <w:spacing w:after="120" w:line="0" w:lineRule="atLeast"/>
      <w:ind w:hanging="3280"/>
    </w:pPr>
    <w:rPr>
      <w:rFonts w:ascii="Gungsuh" w:eastAsia="Gungsuh" w:hAnsi="Gungsuh" w:cs="Gungsuh"/>
      <w:spacing w:val="-10"/>
      <w:sz w:val="16"/>
      <w:szCs w:val="16"/>
      <w:lang w:eastAsia="en-US"/>
    </w:rPr>
  </w:style>
  <w:style w:type="character" w:customStyle="1" w:styleId="5">
    <w:name w:val="Основной текст5"/>
    <w:basedOn w:val="a8"/>
    <w:rsid w:val="00424DCB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  <w:shd w:val="clear" w:color="auto" w:fill="FFFFFF"/>
    </w:rPr>
  </w:style>
  <w:style w:type="character" w:customStyle="1" w:styleId="a9">
    <w:name w:val="Основной текст + Полужирный"/>
    <w:basedOn w:val="a8"/>
    <w:rsid w:val="00424DCB"/>
    <w:rPr>
      <w:rFonts w:ascii="Gungsuh" w:eastAsia="Gungsuh" w:hAnsi="Gungsuh" w:cs="Gungsuh"/>
      <w:b/>
      <w:bCs/>
      <w:i w:val="0"/>
      <w:iCs w:val="0"/>
      <w:smallCaps w:val="0"/>
      <w:strike w:val="0"/>
      <w:spacing w:val="-10"/>
      <w:sz w:val="16"/>
      <w:szCs w:val="16"/>
      <w:shd w:val="clear" w:color="auto" w:fill="FFFFFF"/>
    </w:rPr>
  </w:style>
  <w:style w:type="character" w:customStyle="1" w:styleId="CenturyGothic0pt">
    <w:name w:val="Основной текст + Century Gothic;Курсив;Интервал 0 pt"/>
    <w:basedOn w:val="a8"/>
    <w:rsid w:val="00424DCB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0"/>
      <w:sz w:val="16"/>
      <w:szCs w:val="16"/>
      <w:shd w:val="clear" w:color="auto" w:fill="FFFFFF"/>
    </w:rPr>
  </w:style>
  <w:style w:type="paragraph" w:styleId="21">
    <w:name w:val="Body Text Indent 2"/>
    <w:basedOn w:val="a"/>
    <w:link w:val="22"/>
    <w:uiPriority w:val="99"/>
    <w:semiHidden/>
    <w:unhideWhenUsed/>
    <w:rsid w:val="002C763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C76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BF1BCF"/>
    <w:pPr>
      <w:ind w:left="720"/>
      <w:contextualSpacing/>
    </w:pPr>
  </w:style>
  <w:style w:type="character" w:customStyle="1" w:styleId="8">
    <w:name w:val="Основной текст8"/>
    <w:basedOn w:val="a8"/>
    <w:rsid w:val="00913CD0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  <w:shd w:val="clear" w:color="auto" w:fill="FFFFFF"/>
    </w:rPr>
  </w:style>
  <w:style w:type="character" w:customStyle="1" w:styleId="91">
    <w:name w:val="Основной текст9"/>
    <w:basedOn w:val="a8"/>
    <w:rsid w:val="00913CD0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  <w:shd w:val="clear" w:color="auto" w:fill="FFFFFF"/>
    </w:rPr>
  </w:style>
  <w:style w:type="character" w:customStyle="1" w:styleId="100">
    <w:name w:val="Основной текст10"/>
    <w:basedOn w:val="a8"/>
    <w:rsid w:val="00913CD0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  <w:shd w:val="clear" w:color="auto" w:fill="FFFFFF"/>
    </w:rPr>
  </w:style>
  <w:style w:type="character" w:customStyle="1" w:styleId="23">
    <w:name w:val="Основной текст (2)_"/>
    <w:rsid w:val="0078412E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</w:rPr>
  </w:style>
  <w:style w:type="character" w:customStyle="1" w:styleId="24">
    <w:name w:val="Основной текст (2)"/>
    <w:rsid w:val="0078412E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11">
    <w:name w:val="Основной текст11"/>
    <w:rsid w:val="0078412E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12">
    <w:name w:val="Основной текст12"/>
    <w:rsid w:val="0078412E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13">
    <w:name w:val="Основной текст13"/>
    <w:rsid w:val="0078412E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25">
    <w:name w:val="Основной текст (2) + Не полужирный"/>
    <w:rsid w:val="0078412E"/>
    <w:rPr>
      <w:rFonts w:ascii="Gungsuh" w:eastAsia="Gungsuh" w:hAnsi="Gungsuh" w:cs="Gungsuh"/>
      <w:b/>
      <w:bCs/>
      <w:i w:val="0"/>
      <w:iCs w:val="0"/>
      <w:smallCaps w:val="0"/>
      <w:strike w:val="0"/>
      <w:spacing w:val="-10"/>
      <w:sz w:val="16"/>
      <w:szCs w:val="16"/>
    </w:rPr>
  </w:style>
  <w:style w:type="character" w:styleId="ab">
    <w:name w:val="Hyperlink"/>
    <w:rsid w:val="00DA5769"/>
    <w:rPr>
      <w:color w:val="0066CC"/>
      <w:u w:val="single"/>
    </w:rPr>
  </w:style>
  <w:style w:type="character" w:customStyle="1" w:styleId="3pt">
    <w:name w:val="Основной текст + Интервал 3 pt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70"/>
      <w:sz w:val="16"/>
      <w:szCs w:val="16"/>
      <w:u w:val="single"/>
    </w:rPr>
  </w:style>
  <w:style w:type="character" w:customStyle="1" w:styleId="14">
    <w:name w:val="Основной текст1"/>
    <w:rsid w:val="00DA5769"/>
    <w:rPr>
      <w:rFonts w:ascii="Gungsuh" w:eastAsia="Gungsuh" w:hAnsi="Gungsuh" w:cs="Gungsuh"/>
      <w:b w:val="0"/>
      <w:bCs w:val="0"/>
      <w:i w:val="0"/>
      <w:iCs w:val="0"/>
      <w:smallCaps w:val="0"/>
      <w:strike/>
      <w:spacing w:val="-10"/>
      <w:sz w:val="16"/>
      <w:szCs w:val="16"/>
    </w:rPr>
  </w:style>
  <w:style w:type="character" w:customStyle="1" w:styleId="26">
    <w:name w:val="Основной текст2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31">
    <w:name w:val="Основной текст3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32pt">
    <w:name w:val="Основной текст (3) + Интервал 2 pt"/>
    <w:rsid w:val="00DA5769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50"/>
      <w:sz w:val="17"/>
      <w:szCs w:val="17"/>
    </w:rPr>
  </w:style>
  <w:style w:type="character" w:customStyle="1" w:styleId="4">
    <w:name w:val="Основной текст4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40">
    <w:name w:val="Основной текст (4)_"/>
    <w:link w:val="41"/>
    <w:rsid w:val="00DA5769"/>
    <w:rPr>
      <w:rFonts w:ascii="Consolas" w:eastAsia="Consolas" w:hAnsi="Consolas" w:cs="Consolas"/>
      <w:sz w:val="13"/>
      <w:szCs w:val="13"/>
      <w:shd w:val="clear" w:color="auto" w:fill="FFFFFF"/>
    </w:rPr>
  </w:style>
  <w:style w:type="character" w:customStyle="1" w:styleId="24pt">
    <w:name w:val="Основной текст (2) + Интервал 4 pt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80"/>
      <w:sz w:val="16"/>
      <w:szCs w:val="16"/>
      <w:u w:val="single"/>
    </w:rPr>
  </w:style>
  <w:style w:type="character" w:customStyle="1" w:styleId="6">
    <w:name w:val="Основной текст6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7">
    <w:name w:val="Основной текст7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20pt">
    <w:name w:val="Основной текст (2) + Интервал 0 pt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10"/>
      <w:sz w:val="16"/>
      <w:szCs w:val="16"/>
      <w:lang w:val="en-US"/>
    </w:rPr>
  </w:style>
  <w:style w:type="character" w:customStyle="1" w:styleId="22pt">
    <w:name w:val="Основной текст (2) + Интервал 2 pt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40"/>
      <w:sz w:val="16"/>
      <w:szCs w:val="16"/>
      <w:lang w:val="en-US"/>
    </w:rPr>
  </w:style>
  <w:style w:type="character" w:customStyle="1" w:styleId="50">
    <w:name w:val="Основной текст (5)_"/>
    <w:link w:val="51"/>
    <w:rsid w:val="00DA5769"/>
    <w:rPr>
      <w:rFonts w:ascii="Gungsuh" w:eastAsia="Gungsuh" w:hAnsi="Gungsuh" w:cs="Gungsuh"/>
      <w:spacing w:val="-10"/>
      <w:sz w:val="17"/>
      <w:szCs w:val="17"/>
      <w:shd w:val="clear" w:color="auto" w:fill="FFFFFF"/>
    </w:rPr>
  </w:style>
  <w:style w:type="character" w:customStyle="1" w:styleId="53pt">
    <w:name w:val="Основной текст (5) + Интервал 3 pt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70"/>
      <w:sz w:val="17"/>
      <w:szCs w:val="17"/>
      <w:u w:val="single"/>
    </w:rPr>
  </w:style>
  <w:style w:type="character" w:customStyle="1" w:styleId="285pt">
    <w:name w:val="Основной текст (2) + 8;5 pt;Малые прописные"/>
    <w:rsid w:val="00DA5769"/>
    <w:rPr>
      <w:rFonts w:ascii="Gungsuh" w:eastAsia="Gungsuh" w:hAnsi="Gungsuh" w:cs="Gungsuh"/>
      <w:b w:val="0"/>
      <w:bCs w:val="0"/>
      <w:i w:val="0"/>
      <w:iCs w:val="0"/>
      <w:smallCaps/>
      <w:strike w:val="0"/>
      <w:spacing w:val="-10"/>
      <w:sz w:val="17"/>
      <w:szCs w:val="17"/>
      <w:u w:val="single"/>
    </w:rPr>
  </w:style>
  <w:style w:type="character" w:customStyle="1" w:styleId="140">
    <w:name w:val="Основной текст14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2Consolas85pt0pt">
    <w:name w:val="Основной текст (2) + Consolas;8;5 pt;Интервал 0 pt"/>
    <w:rsid w:val="00DA5769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w w:val="100"/>
      <w:sz w:val="17"/>
      <w:szCs w:val="17"/>
      <w:u w:val="single"/>
    </w:rPr>
  </w:style>
  <w:style w:type="character" w:customStyle="1" w:styleId="60">
    <w:name w:val="Основной текст (6)_"/>
    <w:link w:val="61"/>
    <w:rsid w:val="00DA5769"/>
    <w:rPr>
      <w:rFonts w:ascii="Consolas" w:eastAsia="Consolas" w:hAnsi="Consolas" w:cs="Consolas"/>
      <w:spacing w:val="10"/>
      <w:sz w:val="18"/>
      <w:szCs w:val="18"/>
      <w:shd w:val="clear" w:color="auto" w:fill="FFFFFF"/>
      <w:lang w:val="en-US"/>
    </w:rPr>
  </w:style>
  <w:style w:type="character" w:customStyle="1" w:styleId="2CenturyGothic85pt0pt">
    <w:name w:val="Основной текст (2) + Century Gothic;8;5 pt;Курсив;Интервал 0 pt"/>
    <w:rsid w:val="00DA5769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Batang9pt">
    <w:name w:val="Основной текст (2) + Batang;9 pt"/>
    <w:rsid w:val="00DA576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-10"/>
      <w:sz w:val="18"/>
      <w:szCs w:val="18"/>
    </w:rPr>
  </w:style>
  <w:style w:type="character" w:customStyle="1" w:styleId="275pt-1pt">
    <w:name w:val="Основной текст (2) + 7;5 pt;Не полужирный;Интервал -1 pt"/>
    <w:rsid w:val="00DA5769"/>
    <w:rPr>
      <w:rFonts w:ascii="Gungsuh" w:eastAsia="Gungsuh" w:hAnsi="Gungsuh" w:cs="Gungsuh"/>
      <w:b/>
      <w:bCs/>
      <w:i w:val="0"/>
      <w:iCs w:val="0"/>
      <w:smallCaps w:val="0"/>
      <w:strike w:val="0"/>
      <w:spacing w:val="-20"/>
      <w:sz w:val="15"/>
      <w:szCs w:val="15"/>
    </w:rPr>
  </w:style>
  <w:style w:type="character" w:customStyle="1" w:styleId="15">
    <w:name w:val="Основной текст15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16">
    <w:name w:val="Заголовок №1_"/>
    <w:link w:val="18"/>
    <w:rsid w:val="00DA5769"/>
    <w:rPr>
      <w:rFonts w:ascii="Century Gothic" w:eastAsia="Century Gothic" w:hAnsi="Century Gothic" w:cs="Century Gothic"/>
      <w:spacing w:val="20"/>
      <w:sz w:val="24"/>
      <w:szCs w:val="24"/>
      <w:shd w:val="clear" w:color="auto" w:fill="FFFFFF"/>
    </w:rPr>
  </w:style>
  <w:style w:type="character" w:customStyle="1" w:styleId="2Consolas85pt-1pt">
    <w:name w:val="Основной текст (2) + Consolas;8;5 pt;Не полужирный;Курсив;Интервал -1 pt"/>
    <w:rsid w:val="00DA5769"/>
    <w:rPr>
      <w:rFonts w:ascii="Consolas" w:eastAsia="Consolas" w:hAnsi="Consolas" w:cs="Consolas"/>
      <w:b/>
      <w:bCs/>
      <w:i/>
      <w:iCs/>
      <w:smallCaps w:val="0"/>
      <w:strike w:val="0"/>
      <w:spacing w:val="-20"/>
      <w:sz w:val="17"/>
      <w:szCs w:val="17"/>
    </w:rPr>
  </w:style>
  <w:style w:type="character" w:customStyle="1" w:styleId="32">
    <w:name w:val="Основной текст (3)_"/>
    <w:link w:val="33"/>
    <w:rsid w:val="00DA5769"/>
    <w:rPr>
      <w:rFonts w:ascii="Consolas" w:eastAsia="Consolas" w:hAnsi="Consolas" w:cs="Consolas"/>
      <w:sz w:val="17"/>
      <w:szCs w:val="17"/>
      <w:shd w:val="clear" w:color="auto" w:fill="FFFFFF"/>
    </w:rPr>
  </w:style>
  <w:style w:type="character" w:customStyle="1" w:styleId="3-1pt">
    <w:name w:val="Основной текст (3) + Интервал -1 pt"/>
    <w:rsid w:val="00DA5769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20"/>
      <w:sz w:val="17"/>
      <w:szCs w:val="17"/>
    </w:rPr>
  </w:style>
  <w:style w:type="character" w:customStyle="1" w:styleId="70">
    <w:name w:val="Основной текст (7)_"/>
    <w:rsid w:val="00DA576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7Gungsuh0pt">
    <w:name w:val="Основной текст (7) + Gungsuh;Полужирный;Не малые прописные;Интервал 0 pt"/>
    <w:rsid w:val="00DA5769"/>
    <w:rPr>
      <w:rFonts w:ascii="Gungsuh" w:eastAsia="Gungsuh" w:hAnsi="Gungsuh" w:cs="Gungsuh"/>
      <w:b/>
      <w:bCs/>
      <w:i w:val="0"/>
      <w:iCs w:val="0"/>
      <w:smallCaps/>
      <w:strike w:val="0"/>
      <w:spacing w:val="-10"/>
      <w:sz w:val="16"/>
      <w:szCs w:val="16"/>
      <w:u w:val="single"/>
    </w:rPr>
  </w:style>
  <w:style w:type="character" w:customStyle="1" w:styleId="71">
    <w:name w:val="Основной текст (7)"/>
    <w:rsid w:val="00DA576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ac">
    <w:name w:val="Оглавление_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</w:rPr>
  </w:style>
  <w:style w:type="character" w:customStyle="1" w:styleId="Consolas95pt0pt">
    <w:name w:val="Оглавление + Consolas;9;5 pt;Малые прописные;Интервал 0 pt"/>
    <w:rsid w:val="00DA5769"/>
    <w:rPr>
      <w:rFonts w:ascii="Consolas" w:eastAsia="Consolas" w:hAnsi="Consolas" w:cs="Consolas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ad">
    <w:name w:val="Оглавление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Consolas85pt0pt">
    <w:name w:val="Оглавление + Consolas;8;5 pt;Интервал 0 pt"/>
    <w:rsid w:val="00DA5769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w w:val="100"/>
      <w:sz w:val="17"/>
      <w:szCs w:val="17"/>
    </w:rPr>
  </w:style>
  <w:style w:type="character" w:customStyle="1" w:styleId="36pt">
    <w:name w:val="Оглавление + 36 pt;Курсив"/>
    <w:rsid w:val="00DA5769"/>
    <w:rPr>
      <w:rFonts w:ascii="Gungsuh" w:eastAsia="Gungsuh" w:hAnsi="Gungsuh" w:cs="Gungsuh"/>
      <w:b w:val="0"/>
      <w:bCs w:val="0"/>
      <w:i/>
      <w:iCs/>
      <w:smallCaps w:val="0"/>
      <w:strike w:val="0"/>
      <w:spacing w:val="-10"/>
      <w:sz w:val="72"/>
      <w:szCs w:val="72"/>
    </w:rPr>
  </w:style>
  <w:style w:type="character" w:customStyle="1" w:styleId="2Consolas85pt0pt0">
    <w:name w:val="Основной текст (2) + Consolas;8;5 pt;Курсив;Интервал 0 pt"/>
    <w:rsid w:val="00DA5769"/>
    <w:rPr>
      <w:rFonts w:ascii="Consolas" w:eastAsia="Consolas" w:hAnsi="Consolas" w:cs="Consolas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160">
    <w:name w:val="Основной текст16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2TrebuchetMS0pt">
    <w:name w:val="Основной текст (2) + Trebuchet MS;Не полужирный;Курсив;Интервал 0 pt"/>
    <w:rsid w:val="00DA5769"/>
    <w:rPr>
      <w:rFonts w:ascii="Trebuchet MS" w:eastAsia="Trebuchet MS" w:hAnsi="Trebuchet MS" w:cs="Trebuchet MS"/>
      <w:b/>
      <w:bCs/>
      <w:i/>
      <w:iCs/>
      <w:smallCaps w:val="0"/>
      <w:strike w:val="0"/>
      <w:spacing w:val="0"/>
      <w:sz w:val="16"/>
      <w:szCs w:val="16"/>
    </w:rPr>
  </w:style>
  <w:style w:type="character" w:customStyle="1" w:styleId="2Consolas95pt-1pt">
    <w:name w:val="Основной текст (2) + Consolas;9;5 pt;Не полужирный;Интервал -1 pt"/>
    <w:rsid w:val="00DA5769"/>
    <w:rPr>
      <w:rFonts w:ascii="Consolas" w:eastAsia="Consolas" w:hAnsi="Consolas" w:cs="Consolas"/>
      <w:b/>
      <w:bCs/>
      <w:i w:val="0"/>
      <w:iCs w:val="0"/>
      <w:smallCaps w:val="0"/>
      <w:strike w:val="0"/>
      <w:spacing w:val="-20"/>
      <w:sz w:val="19"/>
      <w:szCs w:val="19"/>
    </w:rPr>
  </w:style>
  <w:style w:type="paragraph" w:customStyle="1" w:styleId="41">
    <w:name w:val="Основной текст (4)"/>
    <w:basedOn w:val="a"/>
    <w:link w:val="40"/>
    <w:rsid w:val="00DA5769"/>
    <w:pPr>
      <w:shd w:val="clear" w:color="auto" w:fill="FFFFFF"/>
      <w:spacing w:after="480" w:line="0" w:lineRule="atLeast"/>
    </w:pPr>
    <w:rPr>
      <w:rFonts w:ascii="Consolas" w:eastAsia="Consolas" w:hAnsi="Consolas" w:cs="Consolas"/>
      <w:sz w:val="13"/>
      <w:szCs w:val="13"/>
      <w:lang w:eastAsia="en-US"/>
    </w:rPr>
  </w:style>
  <w:style w:type="paragraph" w:customStyle="1" w:styleId="51">
    <w:name w:val="Основной текст (5)"/>
    <w:basedOn w:val="a"/>
    <w:link w:val="50"/>
    <w:rsid w:val="00DA5769"/>
    <w:pPr>
      <w:shd w:val="clear" w:color="auto" w:fill="FFFFFF"/>
      <w:spacing w:before="360" w:after="360" w:line="0" w:lineRule="atLeast"/>
      <w:jc w:val="center"/>
    </w:pPr>
    <w:rPr>
      <w:rFonts w:ascii="Gungsuh" w:eastAsia="Gungsuh" w:hAnsi="Gungsuh" w:cs="Gungsuh"/>
      <w:spacing w:val="-10"/>
      <w:sz w:val="17"/>
      <w:szCs w:val="17"/>
      <w:lang w:eastAsia="en-US"/>
    </w:rPr>
  </w:style>
  <w:style w:type="paragraph" w:customStyle="1" w:styleId="61">
    <w:name w:val="Основной текст (6)"/>
    <w:basedOn w:val="a"/>
    <w:link w:val="60"/>
    <w:rsid w:val="00DA5769"/>
    <w:pPr>
      <w:shd w:val="clear" w:color="auto" w:fill="FFFFFF"/>
      <w:spacing w:after="180" w:line="0" w:lineRule="atLeast"/>
    </w:pPr>
    <w:rPr>
      <w:rFonts w:ascii="Consolas" w:eastAsia="Consolas" w:hAnsi="Consolas" w:cs="Consolas"/>
      <w:spacing w:val="10"/>
      <w:sz w:val="18"/>
      <w:szCs w:val="18"/>
      <w:lang w:val="en-US" w:eastAsia="en-US"/>
    </w:rPr>
  </w:style>
  <w:style w:type="paragraph" w:customStyle="1" w:styleId="18">
    <w:name w:val="Заголовок №1"/>
    <w:basedOn w:val="a"/>
    <w:link w:val="16"/>
    <w:rsid w:val="00DA5769"/>
    <w:pPr>
      <w:shd w:val="clear" w:color="auto" w:fill="FFFFFF"/>
      <w:spacing w:after="240" w:line="0" w:lineRule="atLeast"/>
      <w:outlineLvl w:val="0"/>
    </w:pPr>
    <w:rPr>
      <w:rFonts w:ascii="Century Gothic" w:eastAsia="Century Gothic" w:hAnsi="Century Gothic" w:cs="Century Gothic"/>
      <w:spacing w:val="20"/>
      <w:szCs w:val="24"/>
      <w:lang w:eastAsia="en-US"/>
    </w:rPr>
  </w:style>
  <w:style w:type="paragraph" w:customStyle="1" w:styleId="33">
    <w:name w:val="Основной текст (3)"/>
    <w:basedOn w:val="a"/>
    <w:link w:val="32"/>
    <w:rsid w:val="00DA5769"/>
    <w:pPr>
      <w:shd w:val="clear" w:color="auto" w:fill="FFFFFF"/>
      <w:spacing w:after="180" w:line="0" w:lineRule="atLeast"/>
    </w:pPr>
    <w:rPr>
      <w:rFonts w:ascii="Consolas" w:eastAsia="Consolas" w:hAnsi="Consolas" w:cs="Consolas"/>
      <w:sz w:val="17"/>
      <w:szCs w:val="17"/>
      <w:lang w:eastAsia="en-US"/>
    </w:rPr>
  </w:style>
  <w:style w:type="paragraph" w:styleId="ae">
    <w:name w:val="header"/>
    <w:basedOn w:val="a"/>
    <w:link w:val="af"/>
    <w:uiPriority w:val="99"/>
    <w:unhideWhenUsed/>
    <w:rsid w:val="00DA5769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DA576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0">
    <w:name w:val="footer"/>
    <w:basedOn w:val="a"/>
    <w:link w:val="af1"/>
    <w:unhideWhenUsed/>
    <w:rsid w:val="00DA5769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  <w:szCs w:val="24"/>
    </w:rPr>
  </w:style>
  <w:style w:type="character" w:customStyle="1" w:styleId="af1">
    <w:name w:val="Нижний колонтитул Знак"/>
    <w:basedOn w:val="a0"/>
    <w:link w:val="af0"/>
    <w:rsid w:val="00DA576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5E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0">
    <w:name w:val="Основной текст 21"/>
    <w:basedOn w:val="a"/>
    <w:rsid w:val="00515E04"/>
    <w:pPr>
      <w:suppressAutoHyphens/>
      <w:spacing w:after="120" w:line="480" w:lineRule="auto"/>
    </w:pPr>
    <w:rPr>
      <w:szCs w:val="24"/>
      <w:lang w:eastAsia="ar-SA"/>
    </w:rPr>
  </w:style>
  <w:style w:type="paragraph" w:customStyle="1" w:styleId="19">
    <w:name w:val="Основной текст с отступом1"/>
    <w:basedOn w:val="a"/>
    <w:rsid w:val="00515E04"/>
    <w:pPr>
      <w:suppressAutoHyphens/>
      <w:autoSpaceDE w:val="0"/>
      <w:ind w:firstLine="720"/>
    </w:pPr>
    <w:rPr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3C4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2">
    <w:name w:val="Title"/>
    <w:basedOn w:val="a"/>
    <w:next w:val="af3"/>
    <w:link w:val="af4"/>
    <w:qFormat/>
    <w:rsid w:val="00F01B90"/>
    <w:pPr>
      <w:suppressAutoHyphens/>
      <w:jc w:val="center"/>
    </w:pPr>
    <w:rPr>
      <w:b/>
      <w:sz w:val="28"/>
      <w:lang w:eastAsia="ar-SA"/>
    </w:rPr>
  </w:style>
  <w:style w:type="character" w:customStyle="1" w:styleId="af4">
    <w:name w:val="Название Знак"/>
    <w:basedOn w:val="a0"/>
    <w:link w:val="af2"/>
    <w:rsid w:val="00F01B9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3">
    <w:name w:val="Subtitle"/>
    <w:basedOn w:val="a"/>
    <w:next w:val="a4"/>
    <w:link w:val="af5"/>
    <w:qFormat/>
    <w:rsid w:val="00F01B90"/>
    <w:pPr>
      <w:keepNext/>
      <w:suppressAutoHyphens/>
      <w:spacing w:before="240" w:after="120"/>
      <w:jc w:val="center"/>
    </w:pPr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af5">
    <w:name w:val="Подзаголовок Знак"/>
    <w:basedOn w:val="a0"/>
    <w:link w:val="af3"/>
    <w:rsid w:val="00F01B90"/>
    <w:rPr>
      <w:rFonts w:ascii="Arial" w:eastAsia="SimSun" w:hAnsi="Arial" w:cs="Mangal"/>
      <w:i/>
      <w:iCs/>
      <w:sz w:val="28"/>
      <w:szCs w:val="28"/>
      <w:lang w:eastAsia="ar-SA"/>
    </w:rPr>
  </w:style>
  <w:style w:type="paragraph" w:customStyle="1" w:styleId="27">
    <w:name w:val="Основной текст с отступом2"/>
    <w:basedOn w:val="a"/>
    <w:rsid w:val="00A054C3"/>
    <w:pPr>
      <w:suppressAutoHyphens/>
      <w:autoSpaceDE w:val="0"/>
      <w:ind w:firstLine="720"/>
    </w:pPr>
    <w:rPr>
      <w:sz w:val="28"/>
      <w:szCs w:val="28"/>
      <w:lang w:eastAsia="ar-SA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rsid w:val="00C67B4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table" w:styleId="af7">
    <w:name w:val="Table Grid"/>
    <w:basedOn w:val="a1"/>
    <w:rsid w:val="00B56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обычный_1 Знак Знак Знак Знак Знак Знак Знак Знак Знак"/>
    <w:basedOn w:val="a"/>
    <w:rsid w:val="002E6F20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character" w:customStyle="1" w:styleId="2135pt">
    <w:name w:val="Основной текст (2) + 13;5 pt"/>
    <w:rsid w:val="003E67B0"/>
    <w:rPr>
      <w:sz w:val="27"/>
      <w:szCs w:val="27"/>
      <w:shd w:val="clear" w:color="auto" w:fill="FFFFFF"/>
    </w:rPr>
  </w:style>
  <w:style w:type="paragraph" w:styleId="af8">
    <w:name w:val="Balloon Text"/>
    <w:basedOn w:val="a"/>
    <w:link w:val="af9"/>
    <w:uiPriority w:val="99"/>
    <w:semiHidden/>
    <w:unhideWhenUsed/>
    <w:rsid w:val="007D3602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D36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D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5D0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5E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75D01"/>
    <w:pPr>
      <w:keepNext/>
      <w:jc w:val="center"/>
      <w:outlineLvl w:val="2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437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E6636"/>
    <w:pPr>
      <w:spacing w:after="0" w:line="240" w:lineRule="auto"/>
      <w:jc w:val="both"/>
    </w:pPr>
  </w:style>
  <w:style w:type="character" w:customStyle="1" w:styleId="10">
    <w:name w:val="Заголовок 1 Знак"/>
    <w:basedOn w:val="a0"/>
    <w:link w:val="1"/>
    <w:rsid w:val="00275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5D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"/>
    <w:link w:val="a5"/>
    <w:rsid w:val="00275D01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275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275D01"/>
    <w:pPr>
      <w:ind w:left="36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275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basedOn w:val="a0"/>
    <w:link w:val="17"/>
    <w:rsid w:val="00517F13"/>
    <w:rPr>
      <w:rFonts w:ascii="Gungsuh" w:eastAsia="Gungsuh" w:hAnsi="Gungsuh" w:cs="Gungsuh"/>
      <w:spacing w:val="-10"/>
      <w:sz w:val="16"/>
      <w:szCs w:val="16"/>
      <w:shd w:val="clear" w:color="auto" w:fill="FFFFFF"/>
    </w:rPr>
  </w:style>
  <w:style w:type="paragraph" w:customStyle="1" w:styleId="17">
    <w:name w:val="Основной текст17"/>
    <w:basedOn w:val="a"/>
    <w:link w:val="a8"/>
    <w:rsid w:val="00517F13"/>
    <w:pPr>
      <w:shd w:val="clear" w:color="auto" w:fill="FFFFFF"/>
      <w:spacing w:after="120" w:line="0" w:lineRule="atLeast"/>
      <w:ind w:hanging="3280"/>
    </w:pPr>
    <w:rPr>
      <w:rFonts w:ascii="Gungsuh" w:eastAsia="Gungsuh" w:hAnsi="Gungsuh" w:cs="Gungsuh"/>
      <w:spacing w:val="-10"/>
      <w:sz w:val="16"/>
      <w:szCs w:val="16"/>
      <w:lang w:eastAsia="en-US"/>
    </w:rPr>
  </w:style>
  <w:style w:type="character" w:customStyle="1" w:styleId="5">
    <w:name w:val="Основной текст5"/>
    <w:basedOn w:val="a8"/>
    <w:rsid w:val="00424DCB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  <w:shd w:val="clear" w:color="auto" w:fill="FFFFFF"/>
    </w:rPr>
  </w:style>
  <w:style w:type="character" w:customStyle="1" w:styleId="a9">
    <w:name w:val="Основной текст + Полужирный"/>
    <w:basedOn w:val="a8"/>
    <w:rsid w:val="00424DCB"/>
    <w:rPr>
      <w:rFonts w:ascii="Gungsuh" w:eastAsia="Gungsuh" w:hAnsi="Gungsuh" w:cs="Gungsuh"/>
      <w:b/>
      <w:bCs/>
      <w:i w:val="0"/>
      <w:iCs w:val="0"/>
      <w:smallCaps w:val="0"/>
      <w:strike w:val="0"/>
      <w:spacing w:val="-10"/>
      <w:sz w:val="16"/>
      <w:szCs w:val="16"/>
      <w:shd w:val="clear" w:color="auto" w:fill="FFFFFF"/>
    </w:rPr>
  </w:style>
  <w:style w:type="character" w:customStyle="1" w:styleId="CenturyGothic0pt">
    <w:name w:val="Основной текст + Century Gothic;Курсив;Интервал 0 pt"/>
    <w:basedOn w:val="a8"/>
    <w:rsid w:val="00424DCB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0"/>
      <w:sz w:val="16"/>
      <w:szCs w:val="16"/>
      <w:shd w:val="clear" w:color="auto" w:fill="FFFFFF"/>
    </w:rPr>
  </w:style>
  <w:style w:type="paragraph" w:styleId="21">
    <w:name w:val="Body Text Indent 2"/>
    <w:basedOn w:val="a"/>
    <w:link w:val="22"/>
    <w:uiPriority w:val="99"/>
    <w:semiHidden/>
    <w:unhideWhenUsed/>
    <w:rsid w:val="002C763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C76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BF1BCF"/>
    <w:pPr>
      <w:ind w:left="720"/>
      <w:contextualSpacing/>
    </w:pPr>
  </w:style>
  <w:style w:type="character" w:customStyle="1" w:styleId="8">
    <w:name w:val="Основной текст8"/>
    <w:basedOn w:val="a8"/>
    <w:rsid w:val="00913CD0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  <w:shd w:val="clear" w:color="auto" w:fill="FFFFFF"/>
    </w:rPr>
  </w:style>
  <w:style w:type="character" w:customStyle="1" w:styleId="91">
    <w:name w:val="Основной текст9"/>
    <w:basedOn w:val="a8"/>
    <w:rsid w:val="00913CD0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  <w:shd w:val="clear" w:color="auto" w:fill="FFFFFF"/>
    </w:rPr>
  </w:style>
  <w:style w:type="character" w:customStyle="1" w:styleId="100">
    <w:name w:val="Основной текст10"/>
    <w:basedOn w:val="a8"/>
    <w:rsid w:val="00913CD0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  <w:shd w:val="clear" w:color="auto" w:fill="FFFFFF"/>
    </w:rPr>
  </w:style>
  <w:style w:type="character" w:customStyle="1" w:styleId="23">
    <w:name w:val="Основной текст (2)_"/>
    <w:rsid w:val="0078412E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</w:rPr>
  </w:style>
  <w:style w:type="character" w:customStyle="1" w:styleId="24">
    <w:name w:val="Основной текст (2)"/>
    <w:rsid w:val="0078412E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11">
    <w:name w:val="Основной текст11"/>
    <w:rsid w:val="0078412E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12">
    <w:name w:val="Основной текст12"/>
    <w:rsid w:val="0078412E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13">
    <w:name w:val="Основной текст13"/>
    <w:rsid w:val="0078412E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25">
    <w:name w:val="Основной текст (2) + Не полужирный"/>
    <w:rsid w:val="0078412E"/>
    <w:rPr>
      <w:rFonts w:ascii="Gungsuh" w:eastAsia="Gungsuh" w:hAnsi="Gungsuh" w:cs="Gungsuh"/>
      <w:b/>
      <w:bCs/>
      <w:i w:val="0"/>
      <w:iCs w:val="0"/>
      <w:smallCaps w:val="0"/>
      <w:strike w:val="0"/>
      <w:spacing w:val="-10"/>
      <w:sz w:val="16"/>
      <w:szCs w:val="16"/>
    </w:rPr>
  </w:style>
  <w:style w:type="character" w:styleId="ab">
    <w:name w:val="Hyperlink"/>
    <w:rsid w:val="00DA5769"/>
    <w:rPr>
      <w:color w:val="0066CC"/>
      <w:u w:val="single"/>
    </w:rPr>
  </w:style>
  <w:style w:type="character" w:customStyle="1" w:styleId="3pt">
    <w:name w:val="Основной текст + Интервал 3 pt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70"/>
      <w:sz w:val="16"/>
      <w:szCs w:val="16"/>
      <w:u w:val="single"/>
    </w:rPr>
  </w:style>
  <w:style w:type="character" w:customStyle="1" w:styleId="14">
    <w:name w:val="Основной текст1"/>
    <w:rsid w:val="00DA5769"/>
    <w:rPr>
      <w:rFonts w:ascii="Gungsuh" w:eastAsia="Gungsuh" w:hAnsi="Gungsuh" w:cs="Gungsuh"/>
      <w:b w:val="0"/>
      <w:bCs w:val="0"/>
      <w:i w:val="0"/>
      <w:iCs w:val="0"/>
      <w:smallCaps w:val="0"/>
      <w:strike/>
      <w:spacing w:val="-10"/>
      <w:sz w:val="16"/>
      <w:szCs w:val="16"/>
    </w:rPr>
  </w:style>
  <w:style w:type="character" w:customStyle="1" w:styleId="26">
    <w:name w:val="Основной текст2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31">
    <w:name w:val="Основной текст3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32pt">
    <w:name w:val="Основной текст (3) + Интервал 2 pt"/>
    <w:rsid w:val="00DA5769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50"/>
      <w:sz w:val="17"/>
      <w:szCs w:val="17"/>
    </w:rPr>
  </w:style>
  <w:style w:type="character" w:customStyle="1" w:styleId="4">
    <w:name w:val="Основной текст4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40">
    <w:name w:val="Основной текст (4)_"/>
    <w:link w:val="41"/>
    <w:rsid w:val="00DA5769"/>
    <w:rPr>
      <w:rFonts w:ascii="Consolas" w:eastAsia="Consolas" w:hAnsi="Consolas" w:cs="Consolas"/>
      <w:sz w:val="13"/>
      <w:szCs w:val="13"/>
      <w:shd w:val="clear" w:color="auto" w:fill="FFFFFF"/>
    </w:rPr>
  </w:style>
  <w:style w:type="character" w:customStyle="1" w:styleId="24pt">
    <w:name w:val="Основной текст (2) + Интервал 4 pt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80"/>
      <w:sz w:val="16"/>
      <w:szCs w:val="16"/>
      <w:u w:val="single"/>
    </w:rPr>
  </w:style>
  <w:style w:type="character" w:customStyle="1" w:styleId="6">
    <w:name w:val="Основной текст6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7">
    <w:name w:val="Основной текст7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20pt">
    <w:name w:val="Основной текст (2) + Интервал 0 pt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10"/>
      <w:sz w:val="16"/>
      <w:szCs w:val="16"/>
      <w:lang w:val="en-US"/>
    </w:rPr>
  </w:style>
  <w:style w:type="character" w:customStyle="1" w:styleId="22pt">
    <w:name w:val="Основной текст (2) + Интервал 2 pt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40"/>
      <w:sz w:val="16"/>
      <w:szCs w:val="16"/>
      <w:lang w:val="en-US"/>
    </w:rPr>
  </w:style>
  <w:style w:type="character" w:customStyle="1" w:styleId="50">
    <w:name w:val="Основной текст (5)_"/>
    <w:link w:val="51"/>
    <w:rsid w:val="00DA5769"/>
    <w:rPr>
      <w:rFonts w:ascii="Gungsuh" w:eastAsia="Gungsuh" w:hAnsi="Gungsuh" w:cs="Gungsuh"/>
      <w:spacing w:val="-10"/>
      <w:sz w:val="17"/>
      <w:szCs w:val="17"/>
      <w:shd w:val="clear" w:color="auto" w:fill="FFFFFF"/>
    </w:rPr>
  </w:style>
  <w:style w:type="character" w:customStyle="1" w:styleId="53pt">
    <w:name w:val="Основной текст (5) + Интервал 3 pt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70"/>
      <w:sz w:val="17"/>
      <w:szCs w:val="17"/>
      <w:u w:val="single"/>
    </w:rPr>
  </w:style>
  <w:style w:type="character" w:customStyle="1" w:styleId="285pt">
    <w:name w:val="Основной текст (2) + 8;5 pt;Малые прописные"/>
    <w:rsid w:val="00DA5769"/>
    <w:rPr>
      <w:rFonts w:ascii="Gungsuh" w:eastAsia="Gungsuh" w:hAnsi="Gungsuh" w:cs="Gungsuh"/>
      <w:b w:val="0"/>
      <w:bCs w:val="0"/>
      <w:i w:val="0"/>
      <w:iCs w:val="0"/>
      <w:smallCaps/>
      <w:strike w:val="0"/>
      <w:spacing w:val="-10"/>
      <w:sz w:val="17"/>
      <w:szCs w:val="17"/>
      <w:u w:val="single"/>
    </w:rPr>
  </w:style>
  <w:style w:type="character" w:customStyle="1" w:styleId="140">
    <w:name w:val="Основной текст14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2Consolas85pt0pt">
    <w:name w:val="Основной текст (2) + Consolas;8;5 pt;Интервал 0 pt"/>
    <w:rsid w:val="00DA5769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w w:val="100"/>
      <w:sz w:val="17"/>
      <w:szCs w:val="17"/>
      <w:u w:val="single"/>
    </w:rPr>
  </w:style>
  <w:style w:type="character" w:customStyle="1" w:styleId="60">
    <w:name w:val="Основной текст (6)_"/>
    <w:link w:val="61"/>
    <w:rsid w:val="00DA5769"/>
    <w:rPr>
      <w:rFonts w:ascii="Consolas" w:eastAsia="Consolas" w:hAnsi="Consolas" w:cs="Consolas"/>
      <w:spacing w:val="10"/>
      <w:sz w:val="18"/>
      <w:szCs w:val="18"/>
      <w:shd w:val="clear" w:color="auto" w:fill="FFFFFF"/>
      <w:lang w:val="en-US"/>
    </w:rPr>
  </w:style>
  <w:style w:type="character" w:customStyle="1" w:styleId="2CenturyGothic85pt0pt">
    <w:name w:val="Основной текст (2) + Century Gothic;8;5 pt;Курсив;Интервал 0 pt"/>
    <w:rsid w:val="00DA5769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Batang9pt">
    <w:name w:val="Основной текст (2) + Batang;9 pt"/>
    <w:rsid w:val="00DA576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-10"/>
      <w:sz w:val="18"/>
      <w:szCs w:val="18"/>
    </w:rPr>
  </w:style>
  <w:style w:type="character" w:customStyle="1" w:styleId="275pt-1pt">
    <w:name w:val="Основной текст (2) + 7;5 pt;Не полужирный;Интервал -1 pt"/>
    <w:rsid w:val="00DA5769"/>
    <w:rPr>
      <w:rFonts w:ascii="Gungsuh" w:eastAsia="Gungsuh" w:hAnsi="Gungsuh" w:cs="Gungsuh"/>
      <w:b/>
      <w:bCs/>
      <w:i w:val="0"/>
      <w:iCs w:val="0"/>
      <w:smallCaps w:val="0"/>
      <w:strike w:val="0"/>
      <w:spacing w:val="-20"/>
      <w:sz w:val="15"/>
      <w:szCs w:val="15"/>
    </w:rPr>
  </w:style>
  <w:style w:type="character" w:customStyle="1" w:styleId="15">
    <w:name w:val="Основной текст15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16">
    <w:name w:val="Заголовок №1_"/>
    <w:link w:val="18"/>
    <w:rsid w:val="00DA5769"/>
    <w:rPr>
      <w:rFonts w:ascii="Century Gothic" w:eastAsia="Century Gothic" w:hAnsi="Century Gothic" w:cs="Century Gothic"/>
      <w:spacing w:val="20"/>
      <w:sz w:val="24"/>
      <w:szCs w:val="24"/>
      <w:shd w:val="clear" w:color="auto" w:fill="FFFFFF"/>
    </w:rPr>
  </w:style>
  <w:style w:type="character" w:customStyle="1" w:styleId="2Consolas85pt-1pt">
    <w:name w:val="Основной текст (2) + Consolas;8;5 pt;Не полужирный;Курсив;Интервал -1 pt"/>
    <w:rsid w:val="00DA5769"/>
    <w:rPr>
      <w:rFonts w:ascii="Consolas" w:eastAsia="Consolas" w:hAnsi="Consolas" w:cs="Consolas"/>
      <w:b/>
      <w:bCs/>
      <w:i/>
      <w:iCs/>
      <w:smallCaps w:val="0"/>
      <w:strike w:val="0"/>
      <w:spacing w:val="-20"/>
      <w:sz w:val="17"/>
      <w:szCs w:val="17"/>
    </w:rPr>
  </w:style>
  <w:style w:type="character" w:customStyle="1" w:styleId="32">
    <w:name w:val="Основной текст (3)_"/>
    <w:link w:val="33"/>
    <w:rsid w:val="00DA5769"/>
    <w:rPr>
      <w:rFonts w:ascii="Consolas" w:eastAsia="Consolas" w:hAnsi="Consolas" w:cs="Consolas"/>
      <w:sz w:val="17"/>
      <w:szCs w:val="17"/>
      <w:shd w:val="clear" w:color="auto" w:fill="FFFFFF"/>
    </w:rPr>
  </w:style>
  <w:style w:type="character" w:customStyle="1" w:styleId="3-1pt">
    <w:name w:val="Основной текст (3) + Интервал -1 pt"/>
    <w:rsid w:val="00DA5769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20"/>
      <w:sz w:val="17"/>
      <w:szCs w:val="17"/>
    </w:rPr>
  </w:style>
  <w:style w:type="character" w:customStyle="1" w:styleId="70">
    <w:name w:val="Основной текст (7)_"/>
    <w:rsid w:val="00DA576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7Gungsuh0pt">
    <w:name w:val="Основной текст (7) + Gungsuh;Полужирный;Не малые прописные;Интервал 0 pt"/>
    <w:rsid w:val="00DA5769"/>
    <w:rPr>
      <w:rFonts w:ascii="Gungsuh" w:eastAsia="Gungsuh" w:hAnsi="Gungsuh" w:cs="Gungsuh"/>
      <w:b/>
      <w:bCs/>
      <w:i w:val="0"/>
      <w:iCs w:val="0"/>
      <w:smallCaps/>
      <w:strike w:val="0"/>
      <w:spacing w:val="-10"/>
      <w:sz w:val="16"/>
      <w:szCs w:val="16"/>
      <w:u w:val="single"/>
    </w:rPr>
  </w:style>
  <w:style w:type="character" w:customStyle="1" w:styleId="71">
    <w:name w:val="Основной текст (7)"/>
    <w:rsid w:val="00DA576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ac">
    <w:name w:val="Оглавление_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</w:rPr>
  </w:style>
  <w:style w:type="character" w:customStyle="1" w:styleId="Consolas95pt0pt">
    <w:name w:val="Оглавление + Consolas;9;5 pt;Малые прописные;Интервал 0 pt"/>
    <w:rsid w:val="00DA5769"/>
    <w:rPr>
      <w:rFonts w:ascii="Consolas" w:eastAsia="Consolas" w:hAnsi="Consolas" w:cs="Consolas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ad">
    <w:name w:val="Оглавление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Consolas85pt0pt">
    <w:name w:val="Оглавление + Consolas;8;5 pt;Интервал 0 pt"/>
    <w:rsid w:val="00DA5769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w w:val="100"/>
      <w:sz w:val="17"/>
      <w:szCs w:val="17"/>
    </w:rPr>
  </w:style>
  <w:style w:type="character" w:customStyle="1" w:styleId="36pt">
    <w:name w:val="Оглавление + 36 pt;Курсив"/>
    <w:rsid w:val="00DA5769"/>
    <w:rPr>
      <w:rFonts w:ascii="Gungsuh" w:eastAsia="Gungsuh" w:hAnsi="Gungsuh" w:cs="Gungsuh"/>
      <w:b w:val="0"/>
      <w:bCs w:val="0"/>
      <w:i/>
      <w:iCs/>
      <w:smallCaps w:val="0"/>
      <w:strike w:val="0"/>
      <w:spacing w:val="-10"/>
      <w:sz w:val="72"/>
      <w:szCs w:val="72"/>
    </w:rPr>
  </w:style>
  <w:style w:type="character" w:customStyle="1" w:styleId="2Consolas85pt0pt0">
    <w:name w:val="Основной текст (2) + Consolas;8;5 pt;Курсив;Интервал 0 pt"/>
    <w:rsid w:val="00DA5769"/>
    <w:rPr>
      <w:rFonts w:ascii="Consolas" w:eastAsia="Consolas" w:hAnsi="Consolas" w:cs="Consolas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160">
    <w:name w:val="Основной текст16"/>
    <w:rsid w:val="00DA5769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0"/>
      <w:sz w:val="16"/>
      <w:szCs w:val="16"/>
      <w:u w:val="single"/>
    </w:rPr>
  </w:style>
  <w:style w:type="character" w:customStyle="1" w:styleId="2TrebuchetMS0pt">
    <w:name w:val="Основной текст (2) + Trebuchet MS;Не полужирный;Курсив;Интервал 0 pt"/>
    <w:rsid w:val="00DA5769"/>
    <w:rPr>
      <w:rFonts w:ascii="Trebuchet MS" w:eastAsia="Trebuchet MS" w:hAnsi="Trebuchet MS" w:cs="Trebuchet MS"/>
      <w:b/>
      <w:bCs/>
      <w:i/>
      <w:iCs/>
      <w:smallCaps w:val="0"/>
      <w:strike w:val="0"/>
      <w:spacing w:val="0"/>
      <w:sz w:val="16"/>
      <w:szCs w:val="16"/>
    </w:rPr>
  </w:style>
  <w:style w:type="character" w:customStyle="1" w:styleId="2Consolas95pt-1pt">
    <w:name w:val="Основной текст (2) + Consolas;9;5 pt;Не полужирный;Интервал -1 pt"/>
    <w:rsid w:val="00DA5769"/>
    <w:rPr>
      <w:rFonts w:ascii="Consolas" w:eastAsia="Consolas" w:hAnsi="Consolas" w:cs="Consolas"/>
      <w:b/>
      <w:bCs/>
      <w:i w:val="0"/>
      <w:iCs w:val="0"/>
      <w:smallCaps w:val="0"/>
      <w:strike w:val="0"/>
      <w:spacing w:val="-20"/>
      <w:sz w:val="19"/>
      <w:szCs w:val="19"/>
    </w:rPr>
  </w:style>
  <w:style w:type="paragraph" w:customStyle="1" w:styleId="41">
    <w:name w:val="Основной текст (4)"/>
    <w:basedOn w:val="a"/>
    <w:link w:val="40"/>
    <w:rsid w:val="00DA5769"/>
    <w:pPr>
      <w:shd w:val="clear" w:color="auto" w:fill="FFFFFF"/>
      <w:spacing w:after="480" w:line="0" w:lineRule="atLeast"/>
    </w:pPr>
    <w:rPr>
      <w:rFonts w:ascii="Consolas" w:eastAsia="Consolas" w:hAnsi="Consolas" w:cs="Consolas"/>
      <w:sz w:val="13"/>
      <w:szCs w:val="13"/>
      <w:lang w:eastAsia="en-US"/>
    </w:rPr>
  </w:style>
  <w:style w:type="paragraph" w:customStyle="1" w:styleId="51">
    <w:name w:val="Основной текст (5)"/>
    <w:basedOn w:val="a"/>
    <w:link w:val="50"/>
    <w:rsid w:val="00DA5769"/>
    <w:pPr>
      <w:shd w:val="clear" w:color="auto" w:fill="FFFFFF"/>
      <w:spacing w:before="360" w:after="360" w:line="0" w:lineRule="atLeast"/>
      <w:jc w:val="center"/>
    </w:pPr>
    <w:rPr>
      <w:rFonts w:ascii="Gungsuh" w:eastAsia="Gungsuh" w:hAnsi="Gungsuh" w:cs="Gungsuh"/>
      <w:spacing w:val="-10"/>
      <w:sz w:val="17"/>
      <w:szCs w:val="17"/>
      <w:lang w:eastAsia="en-US"/>
    </w:rPr>
  </w:style>
  <w:style w:type="paragraph" w:customStyle="1" w:styleId="61">
    <w:name w:val="Основной текст (6)"/>
    <w:basedOn w:val="a"/>
    <w:link w:val="60"/>
    <w:rsid w:val="00DA5769"/>
    <w:pPr>
      <w:shd w:val="clear" w:color="auto" w:fill="FFFFFF"/>
      <w:spacing w:after="180" w:line="0" w:lineRule="atLeast"/>
    </w:pPr>
    <w:rPr>
      <w:rFonts w:ascii="Consolas" w:eastAsia="Consolas" w:hAnsi="Consolas" w:cs="Consolas"/>
      <w:spacing w:val="10"/>
      <w:sz w:val="18"/>
      <w:szCs w:val="18"/>
      <w:lang w:val="en-US" w:eastAsia="en-US"/>
    </w:rPr>
  </w:style>
  <w:style w:type="paragraph" w:customStyle="1" w:styleId="18">
    <w:name w:val="Заголовок №1"/>
    <w:basedOn w:val="a"/>
    <w:link w:val="16"/>
    <w:rsid w:val="00DA5769"/>
    <w:pPr>
      <w:shd w:val="clear" w:color="auto" w:fill="FFFFFF"/>
      <w:spacing w:after="240" w:line="0" w:lineRule="atLeast"/>
      <w:outlineLvl w:val="0"/>
    </w:pPr>
    <w:rPr>
      <w:rFonts w:ascii="Century Gothic" w:eastAsia="Century Gothic" w:hAnsi="Century Gothic" w:cs="Century Gothic"/>
      <w:spacing w:val="20"/>
      <w:szCs w:val="24"/>
      <w:lang w:eastAsia="en-US"/>
    </w:rPr>
  </w:style>
  <w:style w:type="paragraph" w:customStyle="1" w:styleId="33">
    <w:name w:val="Основной текст (3)"/>
    <w:basedOn w:val="a"/>
    <w:link w:val="32"/>
    <w:rsid w:val="00DA5769"/>
    <w:pPr>
      <w:shd w:val="clear" w:color="auto" w:fill="FFFFFF"/>
      <w:spacing w:after="180" w:line="0" w:lineRule="atLeast"/>
    </w:pPr>
    <w:rPr>
      <w:rFonts w:ascii="Consolas" w:eastAsia="Consolas" w:hAnsi="Consolas" w:cs="Consolas"/>
      <w:sz w:val="17"/>
      <w:szCs w:val="17"/>
      <w:lang w:eastAsia="en-US"/>
    </w:rPr>
  </w:style>
  <w:style w:type="paragraph" w:styleId="ae">
    <w:name w:val="header"/>
    <w:basedOn w:val="a"/>
    <w:link w:val="af"/>
    <w:uiPriority w:val="99"/>
    <w:unhideWhenUsed/>
    <w:rsid w:val="00DA5769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DA576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0">
    <w:name w:val="footer"/>
    <w:basedOn w:val="a"/>
    <w:link w:val="af1"/>
    <w:unhideWhenUsed/>
    <w:rsid w:val="00DA5769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  <w:szCs w:val="24"/>
    </w:rPr>
  </w:style>
  <w:style w:type="character" w:customStyle="1" w:styleId="af1">
    <w:name w:val="Нижний колонтитул Знак"/>
    <w:basedOn w:val="a0"/>
    <w:link w:val="af0"/>
    <w:rsid w:val="00DA576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5E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0">
    <w:name w:val="Основной текст 21"/>
    <w:basedOn w:val="a"/>
    <w:rsid w:val="00515E04"/>
    <w:pPr>
      <w:suppressAutoHyphens/>
      <w:spacing w:after="120" w:line="480" w:lineRule="auto"/>
    </w:pPr>
    <w:rPr>
      <w:szCs w:val="24"/>
      <w:lang w:eastAsia="ar-SA"/>
    </w:rPr>
  </w:style>
  <w:style w:type="paragraph" w:customStyle="1" w:styleId="19">
    <w:name w:val="Основной текст с отступом1"/>
    <w:basedOn w:val="a"/>
    <w:rsid w:val="00515E04"/>
    <w:pPr>
      <w:suppressAutoHyphens/>
      <w:autoSpaceDE w:val="0"/>
      <w:ind w:firstLine="720"/>
    </w:pPr>
    <w:rPr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3C4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2">
    <w:name w:val="Title"/>
    <w:basedOn w:val="a"/>
    <w:next w:val="af3"/>
    <w:link w:val="af4"/>
    <w:qFormat/>
    <w:rsid w:val="00F01B90"/>
    <w:pPr>
      <w:suppressAutoHyphens/>
      <w:jc w:val="center"/>
    </w:pPr>
    <w:rPr>
      <w:b/>
      <w:sz w:val="28"/>
      <w:lang w:eastAsia="ar-SA"/>
    </w:rPr>
  </w:style>
  <w:style w:type="character" w:customStyle="1" w:styleId="af4">
    <w:name w:val="Название Знак"/>
    <w:basedOn w:val="a0"/>
    <w:link w:val="af2"/>
    <w:rsid w:val="00F01B9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3">
    <w:name w:val="Subtitle"/>
    <w:basedOn w:val="a"/>
    <w:next w:val="a4"/>
    <w:link w:val="af5"/>
    <w:qFormat/>
    <w:rsid w:val="00F01B90"/>
    <w:pPr>
      <w:keepNext/>
      <w:suppressAutoHyphens/>
      <w:spacing w:before="240" w:after="120"/>
      <w:jc w:val="center"/>
    </w:pPr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af5">
    <w:name w:val="Подзаголовок Знак"/>
    <w:basedOn w:val="a0"/>
    <w:link w:val="af3"/>
    <w:rsid w:val="00F01B90"/>
    <w:rPr>
      <w:rFonts w:ascii="Arial" w:eastAsia="SimSun" w:hAnsi="Arial" w:cs="Mangal"/>
      <w:i/>
      <w:iCs/>
      <w:sz w:val="28"/>
      <w:szCs w:val="28"/>
      <w:lang w:eastAsia="ar-SA"/>
    </w:rPr>
  </w:style>
  <w:style w:type="paragraph" w:customStyle="1" w:styleId="27">
    <w:name w:val="Основной текст с отступом2"/>
    <w:basedOn w:val="a"/>
    <w:rsid w:val="00A054C3"/>
    <w:pPr>
      <w:suppressAutoHyphens/>
      <w:autoSpaceDE w:val="0"/>
      <w:ind w:firstLine="720"/>
    </w:pPr>
    <w:rPr>
      <w:sz w:val="28"/>
      <w:szCs w:val="28"/>
      <w:lang w:eastAsia="ar-SA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rsid w:val="00C67B4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table" w:styleId="af7">
    <w:name w:val="Table Grid"/>
    <w:basedOn w:val="a1"/>
    <w:rsid w:val="00B56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обычный_1 Знак Знак Знак Знак Знак Знак Знак Знак Знак"/>
    <w:basedOn w:val="a"/>
    <w:rsid w:val="002E6F20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character" w:customStyle="1" w:styleId="2135pt">
    <w:name w:val="Основной текст (2) + 13;5 pt"/>
    <w:rsid w:val="003E67B0"/>
    <w:rPr>
      <w:sz w:val="27"/>
      <w:szCs w:val="27"/>
      <w:shd w:val="clear" w:color="auto" w:fill="FFFFFF"/>
    </w:rPr>
  </w:style>
  <w:style w:type="paragraph" w:styleId="af8">
    <w:name w:val="Balloon Text"/>
    <w:basedOn w:val="a"/>
    <w:link w:val="af9"/>
    <w:uiPriority w:val="99"/>
    <w:semiHidden/>
    <w:unhideWhenUsed/>
    <w:rsid w:val="007D3602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D36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kcvpridp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97B7F-757C-4810-A8E3-07556ACE1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Азаренко</cp:lastModifiedBy>
  <cp:revision>5</cp:revision>
  <cp:lastPrinted>2014-10-29T07:33:00Z</cp:lastPrinted>
  <dcterms:created xsi:type="dcterms:W3CDTF">2014-10-29T05:42:00Z</dcterms:created>
  <dcterms:modified xsi:type="dcterms:W3CDTF">2014-10-29T07:34:00Z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1510712405</vt:i4>
  </property>
</Properties>
</file>